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42521" w:rsidRPr="00C330B7" w:rsidRDefault="00FF4A04" w:rsidP="00C82DCB">
      <w:pPr>
        <w:pStyle w:val="Heading1"/>
        <w:rPr>
          <w:rStyle w:val="BookTitle"/>
          <w:b/>
        </w:rPr>
      </w:pPr>
      <w:bookmarkStart w:id="0" w:name="_Toc427617966"/>
      <w:r w:rsidRPr="00C82DCB">
        <w:rPr>
          <w:rStyle w:val="BookTitle"/>
        </w:rPr>
        <w:t>Title</w:t>
      </w:r>
      <w:bookmarkEnd w:id="0"/>
    </w:p>
    <w:p w:rsidR="00FF4A04" w:rsidRDefault="00FF4A04" w:rsidP="00E72DB8">
      <w:pPr>
        <w:pStyle w:val="mainbody"/>
      </w:pPr>
    </w:p>
    <w:p w:rsidR="00FF4A04" w:rsidRDefault="00FF4A04" w:rsidP="00E72DB8">
      <w:pPr>
        <w:pStyle w:val="mainbody"/>
      </w:pPr>
    </w:p>
    <w:p w:rsidR="0031563D" w:rsidRPr="000B37C0" w:rsidRDefault="009653A0" w:rsidP="000B37C0">
      <w:pPr>
        <w:pStyle w:val="FirstParagraph1"/>
        <w:jc w:val="center"/>
        <w:rPr>
          <w:i/>
          <w:sz w:val="32"/>
          <w:szCs w:val="32"/>
        </w:rPr>
      </w:pPr>
      <w:r w:rsidRPr="0031563D">
        <w:rPr>
          <w:rStyle w:val="BookTitle"/>
          <w:bCs w:val="0"/>
          <w:i/>
          <w:smallCaps w:val="0"/>
          <w:spacing w:val="0"/>
          <w:sz w:val="32"/>
          <w:szCs w:val="32"/>
        </w:rPr>
        <w:t xml:space="preserve">This is the keyword-rich, </w:t>
      </w:r>
      <w:r w:rsidRPr="0031563D">
        <w:rPr>
          <w:rStyle w:val="BookTitle"/>
          <w:bCs w:val="0"/>
          <w:i/>
          <w:smallCaps w:val="0"/>
          <w:spacing w:val="0"/>
          <w:sz w:val="32"/>
          <w:szCs w:val="32"/>
        </w:rPr>
        <w:br/>
        <w:t>attention-grabbing subtitle</w:t>
      </w:r>
    </w:p>
    <w:p w:rsidR="009653A0" w:rsidRPr="009653A0" w:rsidRDefault="00FF4A04" w:rsidP="000B37C0">
      <w:pPr>
        <w:pStyle w:val="Subtitle"/>
        <w:rPr>
          <w:i/>
          <w:iCs/>
          <w:szCs w:val="44"/>
        </w:rPr>
      </w:pPr>
      <w:r>
        <w:t>Au</w:t>
      </w:r>
      <w:r w:rsidR="009653A0" w:rsidRPr="009653A0">
        <w:t xml:space="preserve">thor </w:t>
      </w:r>
      <w:r>
        <w:t>Na</w:t>
      </w:r>
      <w:r w:rsidR="009653A0" w:rsidRPr="009653A0">
        <w:t>me</w:t>
      </w:r>
    </w:p>
    <w:p w:rsidR="0031563D" w:rsidRDefault="0031563D"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p>
    <w:p w:rsidR="009653A0" w:rsidRDefault="009653A0"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r w:rsidRPr="009653A0">
        <w:rPr>
          <w:rFonts w:ascii="Theano Didot" w:eastAsia="SimSun" w:hAnsi="Theano Didot" w:cs="Theano Didot"/>
          <w:color w:val="000000"/>
          <w:lang w:val="en-GB" w:eastAsia="zh-CN" w:bidi="ar-SA"/>
        </w:rPr>
        <w:t>(</w:t>
      </w:r>
      <w:proofErr w:type="gramStart"/>
      <w:r w:rsidRPr="009653A0">
        <w:rPr>
          <w:rFonts w:ascii="Theano Didot" w:eastAsia="SimSun" w:hAnsi="Theano Didot" w:cs="Theano Didot"/>
          <w:color w:val="000000"/>
          <w:lang w:val="en-GB" w:eastAsia="zh-CN" w:bidi="ar-SA"/>
        </w:rPr>
        <w:t>publisher</w:t>
      </w:r>
      <w:proofErr w:type="gramEnd"/>
      <w:r w:rsidRPr="009653A0">
        <w:rPr>
          <w:rFonts w:ascii="Theano Didot" w:eastAsia="SimSun" w:hAnsi="Theano Didot" w:cs="Theano Didot"/>
          <w:color w:val="000000"/>
          <w:lang w:val="en-GB" w:eastAsia="zh-CN" w:bidi="ar-SA"/>
        </w:rPr>
        <w:t xml:space="preserve"> logo)</w:t>
      </w:r>
    </w:p>
    <w:p w:rsidR="00993E93" w:rsidRDefault="00993E93"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p>
    <w:p w:rsidR="00993E93" w:rsidRDefault="00993E93"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r>
        <w:rPr>
          <w:rFonts w:ascii="Theano Didot" w:eastAsia="SimSun" w:hAnsi="Theano Didot" w:cs="Theano Didot"/>
          <w:color w:val="000000"/>
          <w:lang w:val="en-GB" w:eastAsia="zh-CN" w:bidi="ar-SA"/>
        </w:rPr>
        <w:t>Your title page should match your cover, same fonts,</w:t>
      </w:r>
    </w:p>
    <w:p w:rsidR="00993E93" w:rsidRPr="009653A0" w:rsidRDefault="00993E93" w:rsidP="009653A0">
      <w:pPr>
        <w:widowControl/>
        <w:suppressAutoHyphens w:val="0"/>
        <w:autoSpaceDE w:val="0"/>
        <w:autoSpaceDN w:val="0"/>
        <w:adjustRightInd w:val="0"/>
        <w:spacing w:line="320" w:lineRule="atLeast"/>
        <w:jc w:val="center"/>
        <w:textAlignment w:val="center"/>
        <w:rPr>
          <w:rFonts w:ascii="Theano Didot" w:eastAsia="SimSun" w:hAnsi="Theano Didot" w:cs="Theano Didot"/>
          <w:color w:val="000000"/>
          <w:lang w:val="en-GB" w:eastAsia="zh-CN" w:bidi="ar-SA"/>
        </w:rPr>
      </w:pPr>
      <w:proofErr w:type="gramStart"/>
      <w:r>
        <w:rPr>
          <w:rFonts w:ascii="Theano Didot" w:eastAsia="SimSun" w:hAnsi="Theano Didot" w:cs="Theano Didot"/>
          <w:color w:val="000000"/>
          <w:lang w:val="en-GB" w:eastAsia="zh-CN" w:bidi="ar-SA"/>
        </w:rPr>
        <w:t>same</w:t>
      </w:r>
      <w:proofErr w:type="gramEnd"/>
      <w:r>
        <w:rPr>
          <w:rFonts w:ascii="Theano Didot" w:eastAsia="SimSun" w:hAnsi="Theano Didot" w:cs="Theano Didot"/>
          <w:color w:val="000000"/>
          <w:lang w:val="en-GB" w:eastAsia="zh-CN" w:bidi="ar-SA"/>
        </w:rPr>
        <w:t xml:space="preserve"> basic layout, but no art.</w:t>
      </w:r>
    </w:p>
    <w:p w:rsidR="00993E93" w:rsidRDefault="00993E93" w:rsidP="00742613"/>
    <w:p w:rsidR="00993E93" w:rsidRDefault="00993E93" w:rsidP="00742613">
      <w:pPr>
        <w:sectPr w:rsidR="00993E93" w:rsidSect="002A5D8A">
          <w:pgSz w:w="8640" w:h="12960"/>
          <w:pgMar w:top="936" w:right="864" w:bottom="792" w:left="864" w:header="936" w:footer="864" w:gutter="288"/>
          <w:pgNumType w:fmt="lowerRoman"/>
          <w:cols w:space="720"/>
          <w:titlePg/>
          <w:docGrid w:linePitch="360"/>
        </w:sectPr>
      </w:pPr>
    </w:p>
    <w:p w:rsidR="002D2247" w:rsidRPr="00EC6244" w:rsidRDefault="002D2247" w:rsidP="00742613"/>
    <w:p w:rsidR="00BE039C" w:rsidRPr="00993E93" w:rsidRDefault="00F1752E" w:rsidP="00993E93">
      <w:pPr>
        <w:pStyle w:val="titlepage"/>
      </w:pPr>
      <w:r w:rsidRPr="00993E93">
        <w:t xml:space="preserve">This book formatting template </w:t>
      </w:r>
      <w:r w:rsidR="00993E93" w:rsidRPr="00993E93">
        <w:t xml:space="preserve">was </w:t>
      </w:r>
      <w:r w:rsidRPr="00993E93">
        <w:t>made by Derek Murphy of Creativindie</w:t>
      </w:r>
      <w:r w:rsidR="00C82DCB" w:rsidRPr="00993E93">
        <w:t xml:space="preserve"> </w:t>
      </w:r>
      <w:proofErr w:type="gramStart"/>
      <w:r w:rsidR="00C82DCB" w:rsidRPr="00993E93">
        <w:t>Design</w:t>
      </w:r>
      <w:r w:rsidRPr="00993E93">
        <w:t>;</w:t>
      </w:r>
      <w:proofErr w:type="gramEnd"/>
      <w:r w:rsidRPr="00993E93">
        <w:t xml:space="preserve"> </w:t>
      </w:r>
      <w:r w:rsidR="00993E93" w:rsidRPr="00993E93">
        <w:t xml:space="preserve">feel </w:t>
      </w:r>
      <w:r w:rsidRPr="00993E93">
        <w:t xml:space="preserve">free to edit and use for your publishing projects. </w:t>
      </w:r>
      <w:r w:rsidR="00993E93" w:rsidRPr="00993E93">
        <w:t xml:space="preserve">I’ve added in some tips – just delete my comments and add your own text. </w:t>
      </w:r>
      <w:r w:rsidRPr="00993E93">
        <w:t>Credits or attribution is unnecessary, but if you want to add « Book Formatting by Derek Murphy @Creativindie » or something like that on your title page, you can.</w:t>
      </w:r>
    </w:p>
    <w:p w:rsidR="00BE039C" w:rsidRPr="00993E93" w:rsidRDefault="00BE039C" w:rsidP="00993E93">
      <w:pPr>
        <w:pStyle w:val="titlepage"/>
      </w:pPr>
    </w:p>
    <w:p w:rsidR="006215EA" w:rsidRPr="00993E93" w:rsidRDefault="002D2247" w:rsidP="00993E93">
      <w:pPr>
        <w:pStyle w:val="titlepage"/>
      </w:pPr>
      <w:r w:rsidRPr="00993E93">
        <w:t xml:space="preserve">TITLE </w:t>
      </w:r>
    </w:p>
    <w:p w:rsidR="002D2247" w:rsidRPr="00993E93" w:rsidRDefault="002D2247" w:rsidP="00993E93">
      <w:pPr>
        <w:pStyle w:val="titlepage"/>
      </w:pPr>
      <w:r w:rsidRPr="00993E93">
        <w:t>Copyright © 2013 by Author Name.</w:t>
      </w:r>
    </w:p>
    <w:p w:rsidR="00F1752E" w:rsidRPr="00993E93" w:rsidRDefault="00F1752E" w:rsidP="00993E93">
      <w:pPr>
        <w:pStyle w:val="titlepage"/>
      </w:pPr>
    </w:p>
    <w:p w:rsidR="002D2247" w:rsidRPr="00993E93" w:rsidRDefault="002D2247" w:rsidP="00993E93">
      <w:pPr>
        <w:pStyle w:val="titlepage"/>
      </w:pPr>
      <w:r w:rsidRPr="00993E93">
        <w:t>All rights reserved. Printed in the United States of America. No part of this book may be used or reproduced in any manner whatsoever without written permission except in the case of brief quotations em- bodied in critical articles or reviews.</w:t>
      </w:r>
    </w:p>
    <w:p w:rsidR="002D2247" w:rsidRPr="00993E93" w:rsidRDefault="002D2247" w:rsidP="00993E93">
      <w:pPr>
        <w:pStyle w:val="titlepage"/>
      </w:pPr>
      <w:r w:rsidRPr="00993E93">
        <w:t>This book is a work of fiction. Names, characters, businesses, organiza- tions, places, events and incidents either are the product of the author’s imagination or are used fictitiously. Any resemblance to actual persons, living or dead, events, or l</w:t>
      </w:r>
      <w:r w:rsidR="00BE039C" w:rsidRPr="00993E93">
        <w:t>ocales is entirely coincidental.</w:t>
      </w:r>
    </w:p>
    <w:p w:rsidR="002D2247" w:rsidRPr="00993E93" w:rsidRDefault="002D2247" w:rsidP="00993E93">
      <w:pPr>
        <w:pStyle w:val="titlepage"/>
      </w:pPr>
    </w:p>
    <w:p w:rsidR="006215EA" w:rsidRPr="00993E93" w:rsidRDefault="006215EA" w:rsidP="00993E93">
      <w:pPr>
        <w:pStyle w:val="titlepage"/>
      </w:pPr>
      <w:r w:rsidRPr="00993E93">
        <w:t>For information contact :</w:t>
      </w:r>
    </w:p>
    <w:p w:rsidR="006215EA" w:rsidRPr="00993E93" w:rsidRDefault="006215EA" w:rsidP="00993E93">
      <w:pPr>
        <w:pStyle w:val="titlepage"/>
      </w:pPr>
      <w:r w:rsidRPr="00993E93">
        <w:t xml:space="preserve">(Address, website) </w:t>
      </w:r>
    </w:p>
    <w:p w:rsidR="002D2247" w:rsidRPr="00993E93" w:rsidRDefault="008A3773" w:rsidP="00993E93">
      <w:pPr>
        <w:pStyle w:val="titlepage"/>
      </w:pPr>
      <w:hyperlink r:id="rId9" w:history="1">
        <w:r w:rsidR="00FF4A04" w:rsidRPr="00993E93">
          <w:rPr>
            <w:rStyle w:val="Hyperlink"/>
            <w:b w:val="0"/>
            <w:color w:val="auto"/>
            <w:u w:val="none"/>
          </w:rPr>
          <w:t>http://www.website.com</w:t>
        </w:r>
      </w:hyperlink>
    </w:p>
    <w:p w:rsidR="002D2247" w:rsidRPr="00993E93" w:rsidRDefault="002D2247" w:rsidP="00993E93">
      <w:pPr>
        <w:pStyle w:val="titlepage"/>
      </w:pPr>
    </w:p>
    <w:p w:rsidR="002D2247" w:rsidRPr="00993E93" w:rsidRDefault="002D2247" w:rsidP="00993E93">
      <w:pPr>
        <w:pStyle w:val="titlepage"/>
      </w:pPr>
      <w:r w:rsidRPr="00993E93">
        <w:t>Book and Cover design by Designer</w:t>
      </w:r>
    </w:p>
    <w:p w:rsidR="002D2247" w:rsidRPr="00993E93" w:rsidRDefault="002D2247" w:rsidP="00993E93">
      <w:pPr>
        <w:pStyle w:val="titlepage"/>
      </w:pPr>
      <w:proofErr w:type="gramStart"/>
      <w:r w:rsidRPr="00993E93">
        <w:t>ISBN:</w:t>
      </w:r>
      <w:proofErr w:type="gramEnd"/>
      <w:r w:rsidRPr="00993E93">
        <w:t xml:space="preserve"> 123456789</w:t>
      </w:r>
    </w:p>
    <w:p w:rsidR="002D2247" w:rsidRPr="00993E93" w:rsidRDefault="002D2247" w:rsidP="00993E93">
      <w:pPr>
        <w:pStyle w:val="titlepage"/>
      </w:pPr>
    </w:p>
    <w:p w:rsidR="002D2247" w:rsidRPr="00993E93" w:rsidRDefault="002D2247" w:rsidP="00993E93">
      <w:pPr>
        <w:pStyle w:val="titlepage"/>
      </w:pPr>
      <w:r w:rsidRPr="00993E93">
        <w:t xml:space="preserve">First </w:t>
      </w:r>
      <w:proofErr w:type="gramStart"/>
      <w:r w:rsidRPr="00993E93">
        <w:t>Edition:</w:t>
      </w:r>
      <w:proofErr w:type="gramEnd"/>
      <w:r w:rsidRPr="00993E93">
        <w:t xml:space="preserve"> Month 2013</w:t>
      </w:r>
    </w:p>
    <w:p w:rsidR="002D2247" w:rsidRPr="00993E93" w:rsidRDefault="002D2247" w:rsidP="00993E93">
      <w:pPr>
        <w:pStyle w:val="titlepage"/>
      </w:pPr>
    </w:p>
    <w:p w:rsidR="002D2247" w:rsidRPr="00993E93" w:rsidRDefault="002D2247" w:rsidP="00993E93">
      <w:pPr>
        <w:pStyle w:val="titlepage"/>
      </w:pPr>
      <w:proofErr w:type="gramStart"/>
      <w:r w:rsidRPr="00993E93">
        <w:t>10  9</w:t>
      </w:r>
      <w:proofErr w:type="gramEnd"/>
      <w:r w:rsidRPr="00993E93">
        <w:t xml:space="preserve">  8  7  6  5  4  3  2  1</w:t>
      </w:r>
    </w:p>
    <w:p w:rsidR="00F1752E" w:rsidRDefault="00F1752E" w:rsidP="00742613"/>
    <w:p w:rsidR="00F1752E" w:rsidRDefault="00F1752E" w:rsidP="00742613">
      <w:pPr>
        <w:sectPr w:rsidR="00F1752E" w:rsidSect="002A5D8A">
          <w:pgSz w:w="8640" w:h="12960"/>
          <w:pgMar w:top="936" w:right="864" w:bottom="792" w:left="864" w:header="936" w:footer="864" w:gutter="288"/>
          <w:pgNumType w:fmt="lowerRoman"/>
          <w:cols w:space="720"/>
          <w:titlePg/>
          <w:docGrid w:linePitch="360"/>
        </w:sectPr>
      </w:pPr>
    </w:p>
    <w:p w:rsidR="00514526" w:rsidRPr="00C330B7" w:rsidRDefault="003C0F28" w:rsidP="00C82DCB">
      <w:pPr>
        <w:pStyle w:val="Heading1"/>
      </w:pPr>
      <w:bookmarkStart w:id="1" w:name="_Toc378945288"/>
      <w:bookmarkStart w:id="2" w:name="_Toc378945305"/>
      <w:bookmarkStart w:id="3" w:name="_Toc382340905"/>
      <w:bookmarkStart w:id="4" w:name="_Toc427617967"/>
      <w:r w:rsidRPr="00C330B7">
        <w:lastRenderedPageBreak/>
        <w:t>CONTENTS</w:t>
      </w:r>
      <w:bookmarkEnd w:id="1"/>
      <w:bookmarkEnd w:id="2"/>
      <w:bookmarkEnd w:id="3"/>
      <w:bookmarkEnd w:id="4"/>
    </w:p>
    <w:p w:rsidR="00F1752E" w:rsidRPr="00704831" w:rsidRDefault="00EC6244" w:rsidP="00C82DCB">
      <w:pPr>
        <w:pStyle w:val="TOC1"/>
        <w:tabs>
          <w:tab w:val="right" w:leader="dot" w:pos="6470"/>
        </w:tabs>
        <w:rPr>
          <w:rFonts w:eastAsia="Times New Roman" w:cs="Times New Roman"/>
          <w:b w:val="0"/>
          <w:bCs w:val="0"/>
          <w:caps w:val="0"/>
          <w:noProof/>
          <w:sz w:val="22"/>
          <w:szCs w:val="22"/>
          <w:lang w:eastAsia="en-US"/>
        </w:rPr>
      </w:pPr>
      <w:r w:rsidRPr="00FF4A04">
        <w:rPr>
          <w:rFonts w:ascii="Libre Baskerville" w:eastAsia="Times New Roman" w:hAnsi="Libre Baskerville"/>
          <w:b w:val="0"/>
          <w:lang w:val="en-AU"/>
        </w:rPr>
        <w:fldChar w:fldCharType="begin"/>
      </w:r>
      <w:r w:rsidRPr="00FF4A04">
        <w:rPr>
          <w:rFonts w:ascii="Libre Baskerville" w:hAnsi="Libre Baskerville"/>
          <w:b w:val="0"/>
          <w:lang w:val="en-AU"/>
        </w:rPr>
        <w:instrText xml:space="preserve"> TOC \o "1-3" \h \z \u </w:instrText>
      </w:r>
      <w:r w:rsidRPr="00FF4A04">
        <w:rPr>
          <w:rFonts w:ascii="Libre Baskerville" w:eastAsia="Times New Roman" w:hAnsi="Libre Baskerville"/>
          <w:b w:val="0"/>
          <w:lang w:val="en-AU"/>
        </w:rPr>
        <w:fldChar w:fldCharType="separate"/>
      </w:r>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68" w:history="1">
        <w:r w:rsidR="00F1752E" w:rsidRPr="00F1752E">
          <w:rPr>
            <w:rStyle w:val="Hyperlink"/>
            <w:rFonts w:ascii="Open Sans" w:hAnsi="Open Sans" w:cs="Open Sans"/>
            <w:noProof/>
            <w:spacing w:val="48"/>
          </w:rPr>
          <w:t>CHAPTER</w:t>
        </w:r>
        <w:r w:rsidR="00C82DCB">
          <w:rPr>
            <w:rStyle w:val="Hyperlink"/>
            <w:rFonts w:ascii="Open Sans" w:hAnsi="Open Sans" w:cs="Open Sans"/>
            <w:noProof/>
            <w:spacing w:val="48"/>
          </w:rPr>
          <w:t>1</w:t>
        </w:r>
        <w:r w:rsidR="00F1752E">
          <w:rPr>
            <w:rStyle w:val="Hyperlink"/>
            <w:rFonts w:ascii="Open Sans" w:hAnsi="Open Sans" w:cs="Open Sans"/>
            <w:noProof/>
          </w:rPr>
          <w:t xml:space="preserve"> </w:t>
        </w:r>
        <w:r w:rsidR="00F1752E">
          <w:rPr>
            <w:noProof/>
            <w:webHidden/>
          </w:rPr>
          <w:tab/>
        </w:r>
        <w:r w:rsidR="00F1752E">
          <w:rPr>
            <w:noProof/>
            <w:webHidden/>
          </w:rPr>
          <w:fldChar w:fldCharType="begin"/>
        </w:r>
        <w:r w:rsidR="00F1752E">
          <w:rPr>
            <w:noProof/>
            <w:webHidden/>
          </w:rPr>
          <w:instrText xml:space="preserve"> PAGEREF _Toc427617968 \h </w:instrText>
        </w:r>
        <w:r w:rsidR="00F1752E">
          <w:rPr>
            <w:noProof/>
            <w:webHidden/>
          </w:rPr>
        </w:r>
        <w:r w:rsidR="00F1752E">
          <w:rPr>
            <w:noProof/>
            <w:webHidden/>
          </w:rPr>
          <w:fldChar w:fldCharType="separate"/>
        </w:r>
        <w:r w:rsidR="00D03F77">
          <w:rPr>
            <w:noProof/>
            <w:webHidden/>
          </w:rPr>
          <w:t>1</w:t>
        </w:r>
        <w:r w:rsidR="00F1752E">
          <w:rPr>
            <w:noProof/>
            <w:webHidden/>
          </w:rPr>
          <w:fldChar w:fldCharType="end"/>
        </w:r>
      </w:hyperlink>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69" w:history="1">
        <w:r w:rsidR="00F1752E" w:rsidRPr="00F1752E">
          <w:rPr>
            <w:rStyle w:val="Hyperlink"/>
            <w:rFonts w:ascii="Open Sans" w:hAnsi="Open Sans" w:cs="Open Sans"/>
            <w:noProof/>
            <w:spacing w:val="48"/>
          </w:rPr>
          <w:t>CHAPTER</w:t>
        </w:r>
        <w:r w:rsidR="00C82DCB">
          <w:rPr>
            <w:rStyle w:val="Hyperlink"/>
            <w:rFonts w:ascii="Open Sans" w:hAnsi="Open Sans" w:cs="Open Sans"/>
            <w:noProof/>
            <w:spacing w:val="48"/>
          </w:rPr>
          <w:t>2</w:t>
        </w:r>
        <w:r w:rsidR="00F1752E">
          <w:rPr>
            <w:noProof/>
            <w:webHidden/>
          </w:rPr>
          <w:tab/>
        </w:r>
        <w:r w:rsidR="00F1752E">
          <w:rPr>
            <w:noProof/>
            <w:webHidden/>
          </w:rPr>
          <w:fldChar w:fldCharType="begin"/>
        </w:r>
        <w:r w:rsidR="00F1752E">
          <w:rPr>
            <w:noProof/>
            <w:webHidden/>
          </w:rPr>
          <w:instrText xml:space="preserve"> PAGEREF _Toc427617969 \h </w:instrText>
        </w:r>
        <w:r w:rsidR="00F1752E">
          <w:rPr>
            <w:noProof/>
            <w:webHidden/>
          </w:rPr>
        </w:r>
        <w:r w:rsidR="00F1752E">
          <w:rPr>
            <w:noProof/>
            <w:webHidden/>
          </w:rPr>
          <w:fldChar w:fldCharType="separate"/>
        </w:r>
        <w:r w:rsidR="00D03F77">
          <w:rPr>
            <w:noProof/>
            <w:webHidden/>
          </w:rPr>
          <w:t>13</w:t>
        </w:r>
        <w:r w:rsidR="00F1752E">
          <w:rPr>
            <w:noProof/>
            <w:webHidden/>
          </w:rPr>
          <w:fldChar w:fldCharType="end"/>
        </w:r>
      </w:hyperlink>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70" w:history="1">
        <w:r w:rsidR="00F1752E" w:rsidRPr="00F1752E">
          <w:rPr>
            <w:rStyle w:val="Hyperlink"/>
            <w:rFonts w:ascii="Open Sans" w:hAnsi="Open Sans" w:cs="Open Sans"/>
            <w:noProof/>
            <w:spacing w:val="48"/>
          </w:rPr>
          <w:t>CHAPTER</w:t>
        </w:r>
        <w:r w:rsidR="00C82DCB">
          <w:rPr>
            <w:rStyle w:val="Hyperlink"/>
            <w:rFonts w:ascii="Open Sans" w:hAnsi="Open Sans" w:cs="Open Sans"/>
            <w:noProof/>
            <w:spacing w:val="48"/>
          </w:rPr>
          <w:t>3</w:t>
        </w:r>
        <w:r w:rsidR="00F1752E">
          <w:rPr>
            <w:noProof/>
            <w:webHidden/>
          </w:rPr>
          <w:tab/>
        </w:r>
        <w:r w:rsidR="00F1752E">
          <w:rPr>
            <w:noProof/>
            <w:webHidden/>
          </w:rPr>
          <w:fldChar w:fldCharType="begin"/>
        </w:r>
        <w:r w:rsidR="00F1752E">
          <w:rPr>
            <w:noProof/>
            <w:webHidden/>
          </w:rPr>
          <w:instrText xml:space="preserve"> PAGEREF _Toc427617970 \h </w:instrText>
        </w:r>
        <w:r w:rsidR="00F1752E">
          <w:rPr>
            <w:noProof/>
            <w:webHidden/>
          </w:rPr>
        </w:r>
        <w:r w:rsidR="00F1752E">
          <w:rPr>
            <w:noProof/>
            <w:webHidden/>
          </w:rPr>
          <w:fldChar w:fldCharType="separate"/>
        </w:r>
        <w:r w:rsidR="00D03F77">
          <w:rPr>
            <w:noProof/>
            <w:webHidden/>
          </w:rPr>
          <w:t>21</w:t>
        </w:r>
        <w:r w:rsidR="00F1752E">
          <w:rPr>
            <w:noProof/>
            <w:webHidden/>
          </w:rPr>
          <w:fldChar w:fldCharType="end"/>
        </w:r>
      </w:hyperlink>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71" w:history="1">
        <w:r w:rsidR="00F1752E" w:rsidRPr="00F1752E">
          <w:rPr>
            <w:rStyle w:val="Hyperlink"/>
            <w:rFonts w:ascii="Open Sans" w:hAnsi="Open Sans" w:cs="Open Sans"/>
            <w:noProof/>
            <w:spacing w:val="64"/>
          </w:rPr>
          <w:t>CHAPTER</w:t>
        </w:r>
        <w:r w:rsidR="00C82DCB">
          <w:rPr>
            <w:rStyle w:val="Hyperlink"/>
            <w:rFonts w:ascii="Open Sans" w:hAnsi="Open Sans" w:cs="Open Sans"/>
            <w:noProof/>
            <w:spacing w:val="64"/>
          </w:rPr>
          <w:t>4</w:t>
        </w:r>
        <w:r w:rsidR="00F1752E">
          <w:rPr>
            <w:noProof/>
            <w:webHidden/>
          </w:rPr>
          <w:tab/>
        </w:r>
        <w:r w:rsidR="00F1752E">
          <w:rPr>
            <w:noProof/>
            <w:webHidden/>
          </w:rPr>
          <w:fldChar w:fldCharType="begin"/>
        </w:r>
        <w:r w:rsidR="00F1752E">
          <w:rPr>
            <w:noProof/>
            <w:webHidden/>
          </w:rPr>
          <w:instrText xml:space="preserve"> PAGEREF _Toc427617971 \h </w:instrText>
        </w:r>
        <w:r w:rsidR="00F1752E">
          <w:rPr>
            <w:noProof/>
            <w:webHidden/>
          </w:rPr>
        </w:r>
        <w:r w:rsidR="00F1752E">
          <w:rPr>
            <w:noProof/>
            <w:webHidden/>
          </w:rPr>
          <w:fldChar w:fldCharType="separate"/>
        </w:r>
        <w:r w:rsidR="00D03F77">
          <w:rPr>
            <w:noProof/>
            <w:webHidden/>
          </w:rPr>
          <w:t>29</w:t>
        </w:r>
        <w:r w:rsidR="00F1752E">
          <w:rPr>
            <w:noProof/>
            <w:webHidden/>
          </w:rPr>
          <w:fldChar w:fldCharType="end"/>
        </w:r>
      </w:hyperlink>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73" w:history="1">
        <w:r w:rsidR="00C82DCB">
          <w:rPr>
            <w:rStyle w:val="Hyperlink"/>
            <w:rFonts w:ascii="Open Sans" w:hAnsi="Open Sans" w:cs="Open Sans"/>
            <w:noProof/>
            <w:spacing w:val="50"/>
          </w:rPr>
          <w:t>CHAPTER 5</w:t>
        </w:r>
        <w:r w:rsidR="00F1752E">
          <w:rPr>
            <w:noProof/>
            <w:webHidden/>
          </w:rPr>
          <w:tab/>
        </w:r>
        <w:r w:rsidR="00F1752E">
          <w:rPr>
            <w:noProof/>
            <w:webHidden/>
          </w:rPr>
          <w:fldChar w:fldCharType="begin"/>
        </w:r>
        <w:r w:rsidR="00F1752E">
          <w:rPr>
            <w:noProof/>
            <w:webHidden/>
          </w:rPr>
          <w:instrText xml:space="preserve"> PAGEREF _Toc427617973 \h </w:instrText>
        </w:r>
        <w:r w:rsidR="00F1752E">
          <w:rPr>
            <w:noProof/>
            <w:webHidden/>
          </w:rPr>
        </w:r>
        <w:r w:rsidR="00F1752E">
          <w:rPr>
            <w:noProof/>
            <w:webHidden/>
          </w:rPr>
          <w:fldChar w:fldCharType="separate"/>
        </w:r>
        <w:r w:rsidR="00D03F77">
          <w:rPr>
            <w:noProof/>
            <w:webHidden/>
          </w:rPr>
          <w:t>37</w:t>
        </w:r>
        <w:r w:rsidR="00F1752E">
          <w:rPr>
            <w:noProof/>
            <w:webHidden/>
          </w:rPr>
          <w:fldChar w:fldCharType="end"/>
        </w:r>
      </w:hyperlink>
    </w:p>
    <w:p w:rsidR="00F1752E" w:rsidRPr="00704831" w:rsidRDefault="008A3773">
      <w:pPr>
        <w:pStyle w:val="TOC1"/>
        <w:tabs>
          <w:tab w:val="right" w:leader="dot" w:pos="6470"/>
        </w:tabs>
        <w:rPr>
          <w:rFonts w:eastAsia="Times New Roman" w:cs="Times New Roman"/>
          <w:b w:val="0"/>
          <w:bCs w:val="0"/>
          <w:caps w:val="0"/>
          <w:noProof/>
          <w:sz w:val="22"/>
          <w:szCs w:val="22"/>
          <w:lang w:eastAsia="en-US"/>
        </w:rPr>
      </w:pPr>
      <w:hyperlink w:anchor="_Toc427617974" w:history="1">
        <w:r w:rsidR="00F1752E" w:rsidRPr="00C82DCB">
          <w:rPr>
            <w:rStyle w:val="Hyperlink"/>
            <w:rFonts w:ascii="Open Sans" w:hAnsi="Open Sans" w:cs="Open Sans"/>
            <w:noProof/>
            <w:spacing w:val="50"/>
          </w:rPr>
          <w:t>Acknowledgments</w:t>
        </w:r>
        <w:r w:rsidR="00F1752E">
          <w:rPr>
            <w:noProof/>
            <w:webHidden/>
          </w:rPr>
          <w:tab/>
        </w:r>
        <w:r w:rsidR="00F1752E">
          <w:rPr>
            <w:noProof/>
            <w:webHidden/>
          </w:rPr>
          <w:fldChar w:fldCharType="begin"/>
        </w:r>
        <w:r w:rsidR="00F1752E">
          <w:rPr>
            <w:noProof/>
            <w:webHidden/>
          </w:rPr>
          <w:instrText xml:space="preserve"> PAGEREF _Toc427617974 \h </w:instrText>
        </w:r>
        <w:r w:rsidR="00F1752E">
          <w:rPr>
            <w:noProof/>
            <w:webHidden/>
          </w:rPr>
        </w:r>
        <w:r w:rsidR="00F1752E">
          <w:rPr>
            <w:noProof/>
            <w:webHidden/>
          </w:rPr>
          <w:fldChar w:fldCharType="separate"/>
        </w:r>
        <w:r w:rsidR="00D03F77">
          <w:rPr>
            <w:noProof/>
            <w:webHidden/>
          </w:rPr>
          <w:t>46</w:t>
        </w:r>
        <w:r w:rsidR="00F1752E">
          <w:rPr>
            <w:noProof/>
            <w:webHidden/>
          </w:rPr>
          <w:fldChar w:fldCharType="end"/>
        </w:r>
      </w:hyperlink>
    </w:p>
    <w:p w:rsidR="003C0F28" w:rsidRPr="00EC6244" w:rsidRDefault="00EC6244" w:rsidP="00742613">
      <w:pPr>
        <w:rPr>
          <w:lang w:val="en-AU"/>
        </w:rPr>
      </w:pPr>
      <w:r w:rsidRPr="00FF4A04">
        <w:rPr>
          <w:rFonts w:ascii="Libre Baskerville" w:hAnsi="Libre Baskerville"/>
          <w:sz w:val="20"/>
          <w:szCs w:val="20"/>
          <w:lang w:val="en-AU"/>
        </w:rPr>
        <w:fldChar w:fldCharType="end"/>
      </w:r>
    </w:p>
    <w:p w:rsidR="003C0F28" w:rsidRPr="003A32CC" w:rsidRDefault="006C662E" w:rsidP="0031563D">
      <w:pPr>
        <w:pStyle w:val="TOC1"/>
        <w:rPr>
          <w:rFonts w:ascii="Open Sans" w:hAnsi="Open Sans" w:cs="Open Sans"/>
          <w:sz w:val="18"/>
          <w:szCs w:val="18"/>
        </w:rPr>
      </w:pPr>
      <w:r w:rsidRPr="003A32CC">
        <w:rPr>
          <w:rFonts w:ascii="Open Sans" w:hAnsi="Open Sans" w:cs="Open Sans"/>
          <w:sz w:val="18"/>
          <w:szCs w:val="18"/>
        </w:rPr>
        <w:t xml:space="preserve">PS) </w:t>
      </w:r>
      <w:r w:rsidRPr="003A32CC">
        <w:rPr>
          <w:rFonts w:ascii="Open Sans" w:hAnsi="Open Sans" w:cs="Open Sans"/>
          <w:b w:val="0"/>
          <w:caps w:val="0"/>
          <w:sz w:val="18"/>
          <w:szCs w:val="18"/>
        </w:rPr>
        <w:t>Novels don’t have to have a table of contents, and if you do use one, you can right click and hit “update field</w:t>
      </w:r>
      <w:r w:rsidR="0031563D" w:rsidRPr="003A32CC">
        <w:rPr>
          <w:rFonts w:ascii="Open Sans" w:hAnsi="Open Sans" w:cs="Open Sans"/>
          <w:b w:val="0"/>
          <w:caps w:val="0"/>
          <w:sz w:val="18"/>
          <w:szCs w:val="18"/>
        </w:rPr>
        <w:t>s” after you add your content. You should probably remove this TOC</w:t>
      </w:r>
      <w:r w:rsidRPr="003A32CC">
        <w:rPr>
          <w:rFonts w:ascii="Open Sans" w:hAnsi="Open Sans" w:cs="Open Sans"/>
          <w:b w:val="0"/>
          <w:caps w:val="0"/>
          <w:sz w:val="18"/>
          <w:szCs w:val="18"/>
        </w:rPr>
        <w:t xml:space="preserve"> before </w:t>
      </w:r>
      <w:r w:rsidR="0031563D" w:rsidRPr="003A32CC">
        <w:rPr>
          <w:rFonts w:ascii="Open Sans" w:hAnsi="Open Sans" w:cs="Open Sans"/>
          <w:b w:val="0"/>
          <w:caps w:val="0"/>
          <w:sz w:val="18"/>
          <w:szCs w:val="18"/>
        </w:rPr>
        <w:t>you convert to ebook though – ereaders</w:t>
      </w:r>
      <w:r w:rsidRPr="003A32CC">
        <w:rPr>
          <w:rFonts w:ascii="Open Sans" w:hAnsi="Open Sans" w:cs="Open Sans"/>
          <w:b w:val="0"/>
          <w:caps w:val="0"/>
          <w:sz w:val="18"/>
          <w:szCs w:val="18"/>
        </w:rPr>
        <w:t xml:space="preserve"> will u</w:t>
      </w:r>
      <w:r w:rsidR="0031563D" w:rsidRPr="003A32CC">
        <w:rPr>
          <w:rFonts w:ascii="Open Sans" w:hAnsi="Open Sans" w:cs="Open Sans"/>
          <w:b w:val="0"/>
          <w:caps w:val="0"/>
          <w:sz w:val="18"/>
          <w:szCs w:val="18"/>
        </w:rPr>
        <w:t>se the chapter headings instead to make a table of contents.</w:t>
      </w:r>
    </w:p>
    <w:p w:rsidR="0056151B" w:rsidRDefault="0056151B" w:rsidP="0056151B">
      <w:pPr>
        <w:pStyle w:val="firstparagraph"/>
        <w:jc w:val="left"/>
      </w:pPr>
      <w:r>
        <w:t>FONTS USED:</w:t>
      </w:r>
    </w:p>
    <w:p w:rsidR="0056151B" w:rsidRDefault="008A3773" w:rsidP="0056151B">
      <w:pPr>
        <w:pStyle w:val="firstparagraph"/>
        <w:jc w:val="left"/>
      </w:pPr>
      <w:hyperlink r:id="rId10" w:history="1">
        <w:r w:rsidR="0056151B" w:rsidRPr="0056151B">
          <w:rPr>
            <w:rStyle w:val="Hyperlink"/>
          </w:rPr>
          <w:t>Libre Baskerville</w:t>
        </w:r>
      </w:hyperlink>
    </w:p>
    <w:p w:rsidR="0056151B" w:rsidRDefault="008A3773" w:rsidP="0056151B">
      <w:pPr>
        <w:pStyle w:val="firstparagraph"/>
        <w:jc w:val="left"/>
      </w:pPr>
      <w:hyperlink r:id="rId11" w:history="1">
        <w:r w:rsidR="0056151B" w:rsidRPr="0056151B">
          <w:rPr>
            <w:rStyle w:val="Hyperlink"/>
          </w:rPr>
          <w:t>Open Sans</w:t>
        </w:r>
      </w:hyperlink>
    </w:p>
    <w:p w:rsidR="006215EA" w:rsidRDefault="008A3773" w:rsidP="00514526">
      <w:pPr>
        <w:rPr>
          <w:rStyle w:val="Hyperlink"/>
        </w:rPr>
        <w:sectPr w:rsidR="006215EA" w:rsidSect="002A5D8A">
          <w:headerReference w:type="even" r:id="rId12"/>
          <w:headerReference w:type="default" r:id="rId13"/>
          <w:footerReference w:type="even" r:id="rId14"/>
          <w:footerReference w:type="default" r:id="rId15"/>
          <w:headerReference w:type="first" r:id="rId16"/>
          <w:footerReference w:type="first" r:id="rId17"/>
          <w:pgSz w:w="8640" w:h="12960"/>
          <w:pgMar w:top="936" w:right="864" w:bottom="792" w:left="864" w:header="360" w:footer="432" w:gutter="288"/>
          <w:pgNumType w:start="1"/>
          <w:cols w:space="720"/>
          <w:titlePg/>
          <w:docGrid w:linePitch="360"/>
        </w:sectPr>
      </w:pPr>
      <w:hyperlink r:id="rId18" w:history="1">
        <w:r w:rsidR="0056151B" w:rsidRPr="0056151B">
          <w:rPr>
            <w:rStyle w:val="Hyperlink"/>
          </w:rPr>
          <w:t>Aleo</w:t>
        </w:r>
      </w:hyperlink>
    </w:p>
    <w:p w:rsidR="00C82DCB" w:rsidRDefault="00C82DCB" w:rsidP="00514526">
      <w:pPr>
        <w:rPr>
          <w:rStyle w:val="Hyperlink"/>
        </w:rPr>
      </w:pPr>
    </w:p>
    <w:p w:rsidR="00C82DCB" w:rsidRDefault="00C82DCB" w:rsidP="00514526">
      <w:pPr>
        <w:rPr>
          <w:rStyle w:val="Hyperlink"/>
        </w:rPr>
      </w:pPr>
    </w:p>
    <w:p w:rsidR="00C82DCB" w:rsidRDefault="00C82DCB" w:rsidP="00514526">
      <w:pPr>
        <w:rPr>
          <w:rStyle w:val="Hyperlink"/>
        </w:rPr>
      </w:pPr>
    </w:p>
    <w:p w:rsidR="00C82DCB" w:rsidRDefault="00C82DCB" w:rsidP="00514526">
      <w:pPr>
        <w:rPr>
          <w:rStyle w:val="Hyperlink"/>
        </w:rPr>
      </w:pPr>
    </w:p>
    <w:p w:rsidR="00C82DCB" w:rsidRDefault="00C82DCB" w:rsidP="00C82DCB">
      <w:pPr>
        <w:pStyle w:val="Heading1"/>
        <w:numPr>
          <w:ilvl w:val="0"/>
          <w:numId w:val="0"/>
        </w:numPr>
        <w:sectPr w:rsidR="00C82DCB" w:rsidSect="002A5D8A">
          <w:pgSz w:w="8640" w:h="12960"/>
          <w:pgMar w:top="936" w:right="864" w:bottom="792" w:left="864" w:header="360" w:footer="432" w:gutter="288"/>
          <w:pgNumType w:start="1"/>
          <w:cols w:space="720"/>
          <w:titlePg/>
          <w:docGrid w:linePitch="360"/>
        </w:sectPr>
      </w:pPr>
      <w:bookmarkStart w:id="5" w:name="_Toc427617968"/>
    </w:p>
    <w:p w:rsidR="00514526" w:rsidRDefault="00514526" w:rsidP="00C82DCB">
      <w:pPr>
        <w:pStyle w:val="Heading1"/>
        <w:numPr>
          <w:ilvl w:val="0"/>
          <w:numId w:val="0"/>
        </w:numPr>
      </w:pPr>
      <w:r w:rsidRPr="00FF4A04">
        <w:lastRenderedPageBreak/>
        <w:t>CHAPTER</w:t>
      </w:r>
      <w:r w:rsidRPr="00E72DB8">
        <w:t xml:space="preserve"> ONE</w:t>
      </w:r>
      <w:bookmarkEnd w:id="5"/>
    </w:p>
    <w:p w:rsidR="008D5567" w:rsidRPr="008D5567" w:rsidRDefault="008D5567" w:rsidP="00105C23">
      <w:pPr>
        <w:pStyle w:val="Quote"/>
        <w:jc w:val="center"/>
      </w:pPr>
      <w:r w:rsidRPr="008D5567">
        <w:t>How To Use This Template</w:t>
      </w:r>
    </w:p>
    <w:p w:rsidR="003C0F28" w:rsidRDefault="003C0F28" w:rsidP="000B37C0">
      <w:pPr>
        <w:pStyle w:val="Subtitle"/>
      </w:pPr>
    </w:p>
    <w:p w:rsidR="00F677F9" w:rsidRPr="004915C1" w:rsidRDefault="00F677F9" w:rsidP="00E72DB8">
      <w:pPr>
        <w:pStyle w:val="firstparagraph"/>
      </w:pPr>
    </w:p>
    <w:p w:rsidR="008D5567" w:rsidRDefault="008D5567" w:rsidP="00E72DB8">
      <w:pPr>
        <w:pStyle w:val="FirstParagraph1"/>
      </w:pPr>
      <w:r w:rsidRPr="00F1752E">
        <w:rPr>
          <w:rStyle w:val="BlockQuoteChar"/>
        </w:rPr>
        <w:t>FIRSTLY, MAKE SURE YOU READ</w:t>
      </w:r>
      <w:r w:rsidR="0056151B" w:rsidRPr="00E72DB8">
        <w:t xml:space="preserve"> </w:t>
      </w:r>
      <w:r>
        <w:t xml:space="preserve">the free guide and watch some of the videos on </w:t>
      </w:r>
      <w:hyperlink r:id="rId19" w:history="1">
        <w:r w:rsidRPr="004E58A3">
          <w:rPr>
            <w:rStyle w:val="Hyperlink"/>
          </w:rPr>
          <w:t>www.diybookcovers.com</w:t>
        </w:r>
      </w:hyperlink>
      <w:r>
        <w:t xml:space="preserve">. </w:t>
      </w:r>
      <w:proofErr w:type="gramStart"/>
      <w:r>
        <w:t>You’ll</w:t>
      </w:r>
      <w:proofErr w:type="gramEnd"/>
      <w:r>
        <w:t xml:space="preserve"> also need to download the fonts used in this template (Baskerville Libre, Open Sans and Aleo). They are free and I put links to them on the “Contents” page. Once </w:t>
      </w:r>
      <w:proofErr w:type="gramStart"/>
      <w:r>
        <w:t>you’ve</w:t>
      </w:r>
      <w:proofErr w:type="gramEnd"/>
      <w:r>
        <w:t xml:space="preserve"> installed them, the Word doc should </w:t>
      </w:r>
      <w:r w:rsidR="006215EA">
        <w:t>look like</w:t>
      </w:r>
      <w:r>
        <w:t xml:space="preserve"> the PDF file.</w:t>
      </w:r>
    </w:p>
    <w:p w:rsidR="008D5567" w:rsidRDefault="008D5567" w:rsidP="008D5567">
      <w:pPr>
        <w:pStyle w:val="FirstParagraph1"/>
        <w:ind w:firstLine="432"/>
      </w:pPr>
      <w:r>
        <w:t xml:space="preserve">If you go to “view” and make sure the “Navigation Pane” is selected, </w:t>
      </w:r>
      <w:proofErr w:type="gramStart"/>
      <w:r>
        <w:t>you’ll</w:t>
      </w:r>
      <w:proofErr w:type="gramEnd"/>
      <w:r>
        <w:t xml:space="preserve"> see the chapter headings and can navigate quickly. </w:t>
      </w:r>
      <w:proofErr w:type="gramStart"/>
      <w:r>
        <w:t>Take a l</w:t>
      </w:r>
      <w:r w:rsidR="006215EA">
        <w:t>ook</w:t>
      </w:r>
      <w:proofErr w:type="gramEnd"/>
      <w:r w:rsidR="006215EA">
        <w:t xml:space="preserve"> at each chapter: I’ve styled </w:t>
      </w:r>
      <w:r>
        <w:t>them all different</w:t>
      </w:r>
      <w:r w:rsidR="006215EA">
        <w:t>ly. Pick a style</w:t>
      </w:r>
      <w:r>
        <w:t xml:space="preserve"> you like and want to use. Then tweak the other chapters so they match. You can also create new styles to make it go faster. </w:t>
      </w:r>
    </w:p>
    <w:p w:rsidR="008D5567" w:rsidRDefault="008D5567" w:rsidP="008D5567">
      <w:pPr>
        <w:pStyle w:val="FirstParagraph1"/>
        <w:ind w:firstLine="432"/>
      </w:pPr>
      <w:r>
        <w:t xml:space="preserve">In the “Home” &gt;&gt; “Styles” section, </w:t>
      </w:r>
      <w:proofErr w:type="gramStart"/>
      <w:r>
        <w:t>I’ve</w:t>
      </w:r>
      <w:proofErr w:type="gramEnd"/>
      <w:r>
        <w:t xml:space="preserve"> already added </w:t>
      </w:r>
      <w:r>
        <w:lastRenderedPageBreak/>
        <w:t>some common styles you can use. You can play with the style, change the fo</w:t>
      </w:r>
      <w:r w:rsidR="006215EA">
        <w:t>nt, size, spacing, etc. and then</w:t>
      </w:r>
      <w:r>
        <w:t xml:space="preserve"> right </w:t>
      </w:r>
      <w:r w:rsidR="006215EA">
        <w:t>click and “update style.” Then it will be</w:t>
      </w:r>
      <w:r>
        <w:t xml:space="preserve"> easy to go through and highlight an element and pick the style for that element.</w:t>
      </w:r>
    </w:p>
    <w:p w:rsidR="000B37C0" w:rsidRDefault="000B37C0" w:rsidP="008D5567">
      <w:pPr>
        <w:pStyle w:val="FirstParagraph1"/>
        <w:ind w:firstLine="432"/>
      </w:pPr>
      <w:r>
        <w:t xml:space="preserve">Remember to use the “Heading 1” style for chapter headings so that they show up on the navigation plane (did you know you can use the navigation plane to drag and drop whole sections of your book around? </w:t>
      </w:r>
      <w:proofErr w:type="gramStart"/>
      <w:r>
        <w:t>Sweet, right?)</w:t>
      </w:r>
      <w:proofErr w:type="gramEnd"/>
    </w:p>
    <w:p w:rsidR="0086575D" w:rsidRDefault="0086575D" w:rsidP="008D5567">
      <w:pPr>
        <w:pStyle w:val="FirstParagraph1"/>
        <w:ind w:firstLine="432"/>
      </w:pPr>
      <w:r>
        <w:t>You can also change the fonts: my favorite</w:t>
      </w:r>
      <w:r w:rsidRPr="0086575D">
        <w:rPr>
          <w:b/>
        </w:rPr>
        <w:t xml:space="preserve"> free</w:t>
      </w:r>
      <w:r>
        <w:t xml:space="preserve"> body fonts for book design are </w:t>
      </w:r>
      <w:r w:rsidRPr="0086575D">
        <w:t>LibreBaskerville, Linex</w:t>
      </w:r>
      <w:r>
        <w:t>Libertine, Junicode, Free Serif and</w:t>
      </w:r>
      <w:r w:rsidRPr="0086575D">
        <w:t xml:space="preserve"> Crimson.</w:t>
      </w:r>
      <w:r>
        <w:t xml:space="preserve"> </w:t>
      </w:r>
      <w:proofErr w:type="gramStart"/>
      <w:r>
        <w:t>But</w:t>
      </w:r>
      <w:proofErr w:type="gramEnd"/>
      <w:r>
        <w:t xml:space="preserve"> keep in mind it may be better to pay for a pro font. My favorites are Minion Pro, Adobe Caslon Pro, Adobe Garamond Pro and </w:t>
      </w:r>
      <w:r w:rsidRPr="0086575D">
        <w:t>ITC New Baskerville</w:t>
      </w:r>
      <w:r>
        <w:t>.</w:t>
      </w:r>
    </w:p>
    <w:p w:rsidR="003A32CC" w:rsidRDefault="003A32CC" w:rsidP="003A32CC">
      <w:pPr>
        <w:pStyle w:val="mainbody"/>
      </w:pPr>
      <w:proofErr w:type="gramStart"/>
      <w:r>
        <w:t>You’ll</w:t>
      </w:r>
      <w:proofErr w:type="gramEnd"/>
      <w:r>
        <w:t xml:space="preserve"> also want to change the chapter header font to match your book cover title. The rookie mistake is to go big and </w:t>
      </w:r>
      <w:proofErr w:type="gramStart"/>
      <w:r>
        <w:t>get distracted</w:t>
      </w:r>
      <w:proofErr w:type="gramEnd"/>
      <w:r>
        <w:t xml:space="preserve"> by all the cool fonts and decorations. </w:t>
      </w:r>
      <w:r w:rsidRPr="0086575D">
        <w:t>Simple but beaut</w:t>
      </w:r>
      <w:r>
        <w:t>iful serif and sans serif fonts</w:t>
      </w:r>
      <w:r w:rsidRPr="0086575D">
        <w:t xml:space="preserve"> will look good for just about any genre. You </w:t>
      </w:r>
      <w:proofErr w:type="gramStart"/>
      <w:r w:rsidRPr="0086575D">
        <w:t>don't</w:t>
      </w:r>
      <w:proofErr w:type="gramEnd"/>
      <w:r w:rsidRPr="0086575D">
        <w:t xml:space="preserve"> want interior fonts that clash with your book cover design, but it's OK if your fonts don't match as long as you keep things simple on the inside.</w:t>
      </w:r>
      <w:r>
        <w:t xml:space="preserve"> </w:t>
      </w:r>
      <w:proofErr w:type="gramStart"/>
      <w:r>
        <w:t>It’s</w:t>
      </w:r>
      <w:proofErr w:type="gramEnd"/>
      <w:r>
        <w:t xml:space="preserve"> usually better to find a simple font with a slight style indicative of the genre, rather than something crazy artistic and wild. </w:t>
      </w:r>
      <w:proofErr w:type="gramStart"/>
      <w:r>
        <w:t>I’ve</w:t>
      </w:r>
      <w:proofErr w:type="gramEnd"/>
      <w:r>
        <w:t xml:space="preserve"> played with a lot of different designs to show you what’s possible, but special fonts, headings, dropcaps and graphics are more common in YA fiction, and may look “childish” for standard adult fiction. </w:t>
      </w:r>
      <w:r>
        <w:lastRenderedPageBreak/>
        <w:t xml:space="preserve">You </w:t>
      </w:r>
      <w:proofErr w:type="gramStart"/>
      <w:r>
        <w:t>don’t</w:t>
      </w:r>
      <w:proofErr w:type="gramEnd"/>
      <w:r>
        <w:t xml:space="preserve"> want it to be totally plain, but you don’t want to go overboard with special effects either.</w:t>
      </w:r>
    </w:p>
    <w:p w:rsidR="00FC09E7" w:rsidRDefault="00FC09E7" w:rsidP="008D5567">
      <w:pPr>
        <w:pStyle w:val="FirstParagraph1"/>
        <w:ind w:firstLine="432"/>
      </w:pPr>
      <w:proofErr w:type="gramStart"/>
      <w:r>
        <w:t>Also</w:t>
      </w:r>
      <w:proofErr w:type="gramEnd"/>
      <w:r>
        <w:t xml:space="preserve"> keep in mind, if you’re looking at your document in 100% view, the letters might seem unclear or squished together – if you zoom into 200% you should see how the fonts will really look.</w:t>
      </w:r>
    </w:p>
    <w:p w:rsidR="008D5567" w:rsidRDefault="0086575D" w:rsidP="008D5567">
      <w:pPr>
        <w:pStyle w:val="FirstParagraph1"/>
        <w:ind w:firstLine="432"/>
      </w:pPr>
      <w:r>
        <w:t xml:space="preserve">Once </w:t>
      </w:r>
      <w:proofErr w:type="gramStart"/>
      <w:r>
        <w:t>you’ve</w:t>
      </w:r>
      <w:proofErr w:type="gramEnd"/>
      <w:r>
        <w:t xml:space="preserve"> figured out your </w:t>
      </w:r>
      <w:r w:rsidR="00FC09E7">
        <w:t>design preferences</w:t>
      </w:r>
      <w:r>
        <w:t xml:space="preserve"> (don’t worry, by using </w:t>
      </w:r>
      <w:r w:rsidRPr="00FC09E7">
        <w:rPr>
          <w:i/>
        </w:rPr>
        <w:t>styles</w:t>
      </w:r>
      <w:r>
        <w:t xml:space="preserve"> it’s easy to make whole manuscript changes on the fly)</w:t>
      </w:r>
      <w:r w:rsidR="008D5567">
        <w:t>, you can start adding in your content. You could past</w:t>
      </w:r>
      <w:r w:rsidR="006215EA">
        <w:t>e</w:t>
      </w:r>
      <w:r w:rsidR="008D5567">
        <w:t xml:space="preserve"> it chapter by chapter, but </w:t>
      </w:r>
      <w:proofErr w:type="gramStart"/>
      <w:r w:rsidR="008D5567">
        <w:t>you’ll</w:t>
      </w:r>
      <w:proofErr w:type="gramEnd"/>
      <w:r w:rsidR="008D5567">
        <w:t xml:space="preserve"> still need to make new chapters. The easiest way to do that is to select 3 chapters and past them at the end of this document, then do it again with 6, 12… until you have enough chapters.</w:t>
      </w:r>
    </w:p>
    <w:p w:rsidR="00F1752E" w:rsidRDefault="008D5567" w:rsidP="00F1752E">
      <w:pPr>
        <w:pStyle w:val="FirstParagraph1"/>
        <w:ind w:firstLine="432"/>
      </w:pPr>
      <w:proofErr w:type="gramStart"/>
      <w:r>
        <w:t>Or</w:t>
      </w:r>
      <w:proofErr w:type="gramEnd"/>
      <w:r>
        <w:t>, just delete everything but chapter one, past</w:t>
      </w:r>
      <w:r w:rsidR="00F1752E">
        <w:t>e</w:t>
      </w:r>
      <w:r>
        <w:t xml:space="preserve"> in your whole book, then start using the styles to format the first paragraphs and chapter headings. </w:t>
      </w:r>
      <w:proofErr w:type="gramStart"/>
      <w:r>
        <w:t>You’ll</w:t>
      </w:r>
      <w:proofErr w:type="gramEnd"/>
      <w:r>
        <w:t xml:space="preserve"> also need to add a page break at the end of every chapter and section, so that there are no headers and footers showing on title pages.</w:t>
      </w:r>
    </w:p>
    <w:p w:rsidR="00735899" w:rsidRDefault="00735899" w:rsidP="00F1752E">
      <w:pPr>
        <w:pStyle w:val="FirstParagraph1"/>
        <w:ind w:firstLine="432"/>
      </w:pPr>
      <w:r>
        <w:t>This book is set for 6”x9”, if you need to change it just go up to “page layout” and set the new size for the whole document. You can leave everything else the same.</w:t>
      </w:r>
    </w:p>
    <w:p w:rsidR="00FC09E7" w:rsidRDefault="00FC09E7" w:rsidP="00F1752E">
      <w:pPr>
        <w:pStyle w:val="FirstParagraph1"/>
        <w:ind w:firstLine="432"/>
      </w:pPr>
    </w:p>
    <w:p w:rsidR="00F1752E" w:rsidRPr="000B37C0" w:rsidRDefault="00FC09E7" w:rsidP="000B37C0">
      <w:pPr>
        <w:pStyle w:val="Subtitle"/>
      </w:pPr>
      <w:r w:rsidRPr="000B37C0">
        <w:t>Making Ebooks</w:t>
      </w:r>
    </w:p>
    <w:p w:rsidR="00F1752E" w:rsidRDefault="00F1752E" w:rsidP="00F1752E">
      <w:pPr>
        <w:pStyle w:val="FirstParagraph1"/>
        <w:ind w:firstLine="432"/>
      </w:pPr>
    </w:p>
    <w:p w:rsidR="000B37C0" w:rsidRDefault="000B37C0" w:rsidP="00F1752E">
      <w:pPr>
        <w:pStyle w:val="FirstParagraph1"/>
      </w:pPr>
      <w:r>
        <w:t xml:space="preserve">These templates will convert easily to ebook formats; you </w:t>
      </w:r>
      <w:r>
        <w:lastRenderedPageBreak/>
        <w:t xml:space="preserve">can use the free conversion tool I added to </w:t>
      </w:r>
      <w:hyperlink r:id="rId20" w:history="1">
        <w:r w:rsidRPr="000B37C0">
          <w:rPr>
            <w:rStyle w:val="Hyperlink"/>
          </w:rPr>
          <w:t>www.publishxpress.com</w:t>
        </w:r>
      </w:hyperlink>
      <w:r>
        <w:t xml:space="preserve">. Almost everything will look the same; images should be at least 1200px wide so they display on high-res ebook devices. Dropcaps </w:t>
      </w:r>
      <w:proofErr w:type="gramStart"/>
      <w:r>
        <w:t>won’t</w:t>
      </w:r>
      <w:proofErr w:type="gramEnd"/>
      <w:r>
        <w:t xml:space="preserve"> convert well, you’ll have to redo them in code (I added some videos to DIY Book Formats on that).</w:t>
      </w:r>
    </w:p>
    <w:p w:rsidR="00676A9E" w:rsidRDefault="000B37C0" w:rsidP="00676A9E">
      <w:pPr>
        <w:pStyle w:val="FirstParagraph1"/>
        <w:ind w:firstLine="432"/>
      </w:pPr>
      <w:proofErr w:type="gramStart"/>
      <w:r>
        <w:t>Also</w:t>
      </w:r>
      <w:proofErr w:type="gramEnd"/>
      <w:r>
        <w:t xml:space="preserve"> the fonts won’t be embedded, you would need to open the epub in Sigil (free software for ebook editing), and add the fonts in manually. There are videos about that on DIY Book Formats as well. However, you want to keep the ebook super slim and simple, so </w:t>
      </w:r>
      <w:proofErr w:type="gramStart"/>
      <w:r>
        <w:t>I’d</w:t>
      </w:r>
      <w:proofErr w:type="gramEnd"/>
      <w:r>
        <w:t xml:space="preserve"> actually recommend getting rid of your drop caps first, styling the first paragraph with no indent and the first few words all-capped, and then just upload the file and use the resulting ebooks as is. Most mainstream publishers use ultra-minimal ebooks, because they want to make sure they will display properly on all devices, and special stuff like fonts, dropcaps or extra decorations can break or have display issues on some older devices. </w:t>
      </w:r>
    </w:p>
    <w:p w:rsidR="00676A9E" w:rsidRDefault="00676A9E" w:rsidP="00676A9E">
      <w:pPr>
        <w:pStyle w:val="FirstParagraph1"/>
        <w:ind w:firstLine="432"/>
      </w:pPr>
    </w:p>
    <w:p w:rsidR="00676A9E" w:rsidRPr="00676A9E" w:rsidRDefault="00676A9E" w:rsidP="00676A9E">
      <w:pPr>
        <w:pStyle w:val="dividers"/>
      </w:pPr>
      <w:r w:rsidRPr="00676A9E">
        <w:t>***</w:t>
      </w:r>
    </w:p>
    <w:p w:rsidR="003A32CC" w:rsidRDefault="003A32CC" w:rsidP="003A32CC">
      <w:pPr>
        <w:pStyle w:val="FirstParagraph1"/>
      </w:pPr>
      <w:r w:rsidRPr="003A32CC">
        <w:t xml:space="preserve">For section breaks, </w:t>
      </w:r>
      <w:proofErr w:type="gramStart"/>
      <w:r w:rsidRPr="003A32CC">
        <w:t>it’s</w:t>
      </w:r>
      <w:proofErr w:type="gramEnd"/>
      <w:r w:rsidRPr="003A32CC">
        <w:t xml:space="preserve"> usually best to stick with three asterixes. You can experiment with different fonts and sizes to get them to look good. Then start the next paragraph with a no-indent using the “First Paragraph” style. If you want something fancier, look for a font of webdings/glyphs that has an image you want, or find a </w:t>
      </w:r>
      <w:r w:rsidRPr="003A32CC">
        <w:lastRenderedPageBreak/>
        <w:t xml:space="preserve">little graphic to use. </w:t>
      </w:r>
      <w:proofErr w:type="gramStart"/>
      <w:r w:rsidRPr="003A32CC">
        <w:t>But again</w:t>
      </w:r>
      <w:proofErr w:type="gramEnd"/>
      <w:r w:rsidRPr="003A32CC">
        <w:t>, I tend to find those more distracting than enjoyable. You want to get out of the reader’s way so they can stay in the story, not pull them out to look at your clever decorations.</w:t>
      </w:r>
    </w:p>
    <w:p w:rsidR="003A32CC" w:rsidRDefault="003A32CC" w:rsidP="003A32CC">
      <w:pPr>
        <w:pStyle w:val="mainbody"/>
      </w:pPr>
      <w:r>
        <w:t xml:space="preserve">Regarding fonts, you can generally get away with one serif, one </w:t>
      </w:r>
      <w:proofErr w:type="gramStart"/>
      <w:r>
        <w:t>sans-serif</w:t>
      </w:r>
      <w:proofErr w:type="gramEnd"/>
      <w:r>
        <w:t xml:space="preserve"> for contrast, and one speciality font that fits your genre and establishes the mood. I think drop caps and fancy headings are pretty, but for most books it’s safer and often more professional to use understated design, with lots of white spaced and smaller fonts with more spacing between letters. A non-indent on the first paragraph and all caps for the first few words is usually the best way to start a new chapter. </w:t>
      </w:r>
    </w:p>
    <w:p w:rsidR="003A32CC" w:rsidRDefault="003A32CC" w:rsidP="003A32CC">
      <w:pPr>
        <w:pStyle w:val="mainbody"/>
      </w:pPr>
      <w:r>
        <w:t>Finally, the average page should have between 250 and 300 words on it; and your total book should be around 300~400 pages (a nice length for most fiction – not too thick or thin). You can play with font size, line height and margins to try to stay within those guidelines.</w:t>
      </w:r>
    </w:p>
    <w:p w:rsidR="000A49F0" w:rsidRPr="00E72DB8" w:rsidRDefault="000A49F0" w:rsidP="003A32CC">
      <w:pPr>
        <w:pStyle w:val="mainbody"/>
      </w:pPr>
      <w:r w:rsidRPr="00E72DB8">
        <w:t xml:space="preserve">Aenean vehicula, odio </w:t>
      </w:r>
      <w:proofErr w:type="gramStart"/>
      <w:r w:rsidRPr="00E72DB8">
        <w:t>nec</w:t>
      </w:r>
      <w:proofErr w:type="gramEnd"/>
      <w:r w:rsidRPr="00E72DB8">
        <w:t xml:space="preserve"> dapibus auctor, mi nibh rutrum felis, nec molestie ipsum nisi nec purus. Ut felis mauris, volutpat at vulputate </w:t>
      </w:r>
      <w:proofErr w:type="gramStart"/>
      <w:r w:rsidRPr="00E72DB8">
        <w:t>et</w:t>
      </w:r>
      <w:proofErr w:type="gramEnd"/>
      <w:r w:rsidRPr="00E72DB8">
        <w:t xml:space="preserve">, sodales sed arcu. </w:t>
      </w:r>
      <w:proofErr w:type="gramStart"/>
      <w:r w:rsidRPr="00E72DB8">
        <w:t>Nunc ac velit condimentum, imperdiet turpis id, accumsan dolor.</w:t>
      </w:r>
      <w:proofErr w:type="gramEnd"/>
      <w:r w:rsidRPr="00E72DB8">
        <w:t xml:space="preserve"> </w:t>
      </w:r>
      <w:proofErr w:type="gramStart"/>
      <w:r w:rsidRPr="00E72DB8">
        <w:t>Ut ornare velit in tempus ullamcorper.</w:t>
      </w:r>
      <w:proofErr w:type="gramEnd"/>
      <w:r w:rsidRPr="00E72DB8">
        <w:t xml:space="preserve"> </w:t>
      </w:r>
      <w:proofErr w:type="gramStart"/>
      <w:r w:rsidRPr="00E72DB8">
        <w:t>Vivamus mauris velit, congue eget ultrices eu, pharetra id nisi.</w:t>
      </w:r>
      <w:proofErr w:type="gramEnd"/>
      <w:r w:rsidRPr="00E72DB8">
        <w:t xml:space="preserve"> </w:t>
      </w:r>
      <w:proofErr w:type="gramStart"/>
      <w:r w:rsidRPr="00E72DB8">
        <w:t>Curabitur eget lacus quis justo ultricies consequat id ultricies lacus.</w:t>
      </w:r>
      <w:proofErr w:type="gramEnd"/>
      <w:r w:rsidRPr="00E72DB8">
        <w:t xml:space="preserve"> Donec </w:t>
      </w:r>
      <w:proofErr w:type="gramStart"/>
      <w:r w:rsidRPr="00E72DB8">
        <w:t>et</w:t>
      </w:r>
      <w:proofErr w:type="gramEnd"/>
      <w:r w:rsidRPr="00E72DB8">
        <w:t xml:space="preserve"> tempor augue, at consequat ipsum. Donec sapien urna, </w:t>
      </w:r>
      <w:proofErr w:type="gramStart"/>
      <w:r w:rsidRPr="00E72DB8">
        <w:t>feugiat id interdum vitae</w:t>
      </w:r>
      <w:proofErr w:type="gramEnd"/>
      <w:r w:rsidRPr="00E72DB8">
        <w:t xml:space="preserve">, pretium vel nisi. </w:t>
      </w:r>
      <w:proofErr w:type="gramStart"/>
      <w:r w:rsidRPr="00E72DB8">
        <w:t>Nullam suscipit consectetur pulvinar.</w:t>
      </w:r>
      <w:proofErr w:type="gramEnd"/>
      <w:r w:rsidRPr="00E72DB8">
        <w:t xml:space="preserve"> </w:t>
      </w:r>
      <w:proofErr w:type="gramStart"/>
      <w:r w:rsidRPr="00E72DB8">
        <w:t>Aliquam ac libero nisl.</w:t>
      </w:r>
      <w:proofErr w:type="gramEnd"/>
      <w:r w:rsidRPr="00E72DB8">
        <w:t xml:space="preserve"> </w:t>
      </w:r>
      <w:proofErr w:type="gramStart"/>
      <w:r w:rsidRPr="00E72DB8">
        <w:t xml:space="preserve">Ut </w:t>
      </w:r>
      <w:r w:rsidRPr="00E72DB8">
        <w:lastRenderedPageBreak/>
        <w:t>pretium nisi cursus scelerisque dictum.</w:t>
      </w:r>
      <w:proofErr w:type="gramEnd"/>
      <w:r w:rsidRPr="00E72DB8">
        <w:t xml:space="preserve"> </w:t>
      </w:r>
      <w:proofErr w:type="gramStart"/>
      <w:r w:rsidRPr="00E72DB8">
        <w:t>Sed vitae bibendum tortor.</w:t>
      </w:r>
      <w:proofErr w:type="gramEnd"/>
    </w:p>
    <w:p w:rsidR="008A714D" w:rsidRDefault="00156443" w:rsidP="00E72DB8">
      <w:pPr>
        <w:pStyle w:val="mainbody"/>
        <w:rPr>
          <w:b/>
        </w:rPr>
      </w:pPr>
      <w:r w:rsidRPr="00E72DB8">
        <w:t xml:space="preserve">Nunc vestibulum, nunc et commodo venenatis, orci justo fermentum eros, </w:t>
      </w:r>
      <w:proofErr w:type="gramStart"/>
      <w:r w:rsidRPr="00E72DB8">
        <w:t>accumsan  tincidunt</w:t>
      </w:r>
      <w:proofErr w:type="gramEnd"/>
      <w:r w:rsidRPr="00E72DB8">
        <w:t xml:space="preserve">  velit augue  sed elit. </w:t>
      </w:r>
      <w:proofErr w:type="gramStart"/>
      <w:r w:rsidRPr="00E72DB8">
        <w:t>Aliquam erat volutpat.</w:t>
      </w:r>
      <w:proofErr w:type="gramEnd"/>
      <w:r w:rsidRPr="00E72DB8">
        <w:t xml:space="preserve"> Sed </w:t>
      </w:r>
      <w:proofErr w:type="gramStart"/>
      <w:r w:rsidRPr="00E72DB8">
        <w:t>leo</w:t>
      </w:r>
      <w:proofErr w:type="gramEnd"/>
      <w:r w:rsidRPr="00E72DB8">
        <w:t xml:space="preserve"> velit, semper sed magna tristique, rhoncus vehicula velit. </w:t>
      </w:r>
      <w:proofErr w:type="gramStart"/>
      <w:r w:rsidRPr="00E72DB8">
        <w:t>Ali- quam</w:t>
      </w:r>
      <w:r w:rsidRPr="00E2641F">
        <w:t xml:space="preserve"> suscipit pulvinar risus</w:t>
      </w:r>
      <w:r w:rsidRPr="00BA2E75">
        <w:t xml:space="preserve"> sollicitudin fermentum.</w:t>
      </w:r>
      <w:proofErr w:type="gramEnd"/>
      <w:r w:rsidRPr="00BA2E75">
        <w:t xml:space="preserve"> </w:t>
      </w:r>
      <w:proofErr w:type="gramStart"/>
      <w:r w:rsidRPr="00BA2E75">
        <w:t>Praesent quis tel- lus vitae justo accumsan fringilla.</w:t>
      </w:r>
      <w:proofErr w:type="gramEnd"/>
      <w:r w:rsidR="00F677F9" w:rsidRPr="00BA2E75">
        <w:rPr>
          <w:b/>
        </w:rPr>
        <w:t xml:space="preserve"> </w:t>
      </w:r>
    </w:p>
    <w:p w:rsidR="00C330B7" w:rsidRPr="00BA2E75" w:rsidRDefault="00C330B7" w:rsidP="00E72DB8">
      <w:pPr>
        <w:pStyle w:val="mainbody"/>
        <w:rPr>
          <w:b/>
        </w:rPr>
      </w:pPr>
    </w:p>
    <w:p w:rsidR="001A3DA4" w:rsidRPr="00F1752E" w:rsidRDefault="00FC09E7" w:rsidP="001A3DA4">
      <w:pPr>
        <w:pStyle w:val="BlockQuote"/>
      </w:pPr>
      <w:r w:rsidRPr="00FC09E7">
        <w:t>For blockquotes like this, use the blockquote style</w:t>
      </w:r>
      <w:r w:rsidR="001A3DA4">
        <w:t>. You can mix up serif and</w:t>
      </w:r>
      <w:r w:rsidR="001A3DA4" w:rsidRPr="00F1752E">
        <w:t xml:space="preserve"> </w:t>
      </w:r>
      <w:proofErr w:type="gramStart"/>
      <w:r w:rsidR="001A3DA4">
        <w:rPr>
          <w:rStyle w:val="BookTitle"/>
          <w:rFonts w:ascii="Open Sans" w:hAnsi="Open Sans" w:cs="Open Sans"/>
          <w:b/>
          <w:spacing w:val="14"/>
          <w:sz w:val="28"/>
          <w:szCs w:val="24"/>
        </w:rPr>
        <w:t>sans-serif</w:t>
      </w:r>
      <w:proofErr w:type="gramEnd"/>
      <w:r w:rsidR="001A3DA4">
        <w:t xml:space="preserve"> fonts to great effect, just be consistent.</w:t>
      </w:r>
      <w:r w:rsidR="001A3DA4" w:rsidRPr="00F1752E">
        <w:t xml:space="preserve"> </w:t>
      </w:r>
    </w:p>
    <w:p w:rsidR="00C330B7" w:rsidRPr="00C330B7" w:rsidRDefault="00C330B7" w:rsidP="00C330B7">
      <w:pPr>
        <w:pStyle w:val="mainbody"/>
        <w:ind w:left="432" w:firstLine="0"/>
        <w:rPr>
          <w:i/>
        </w:rPr>
      </w:pPr>
    </w:p>
    <w:p w:rsidR="00156443" w:rsidRPr="00156443" w:rsidRDefault="00156443" w:rsidP="003A32CC">
      <w:pPr>
        <w:pStyle w:val="FirstParagraph1"/>
        <w:rPr>
          <w:w w:val="103"/>
        </w:rPr>
      </w:pPr>
      <w:proofErr w:type="gramStart"/>
      <w:r w:rsidRPr="00AB64DB">
        <w:t>Maecenas scelerisque felis sed diam pretium, ac adipiscing neque elementum.</w:t>
      </w:r>
      <w:proofErr w:type="gramEnd"/>
      <w:r w:rsidRPr="00AB64DB">
        <w:t xml:space="preserve"> Quisque mi sapien, tristique </w:t>
      </w:r>
      <w:proofErr w:type="gramStart"/>
      <w:r w:rsidRPr="00AB64DB">
        <w:t>et</w:t>
      </w:r>
      <w:proofErr w:type="gramEnd"/>
      <w:r w:rsidRPr="00AB64DB">
        <w:t xml:space="preserve"> tristique a, euismod vitae lectus. </w:t>
      </w:r>
      <w:r w:rsidRPr="00AB64DB">
        <w:rPr>
          <w:lang w:val="es-AR"/>
        </w:rPr>
        <w:t>Aenean sed cursus neque. Etiam</w:t>
      </w:r>
      <w:r w:rsidRPr="00AB64DB">
        <w:rPr>
          <w:w w:val="106"/>
          <w:lang w:val="es-AR"/>
        </w:rPr>
        <w:t xml:space="preserve"> </w:t>
      </w:r>
      <w:r w:rsidRPr="00AB64DB">
        <w:rPr>
          <w:lang w:val="es-AR"/>
        </w:rPr>
        <w:t>molestie</w:t>
      </w:r>
      <w:r w:rsidRPr="00AB64DB">
        <w:rPr>
          <w:spacing w:val="37"/>
          <w:lang w:val="es-AR"/>
        </w:rPr>
        <w:t xml:space="preserve"> </w:t>
      </w:r>
      <w:r w:rsidRPr="00AB64DB">
        <w:rPr>
          <w:lang w:val="es-AR"/>
        </w:rPr>
        <w:t>lu</w:t>
      </w:r>
      <w:r w:rsidRPr="00AB64DB">
        <w:rPr>
          <w:spacing w:val="3"/>
          <w:lang w:val="es-AR"/>
        </w:rPr>
        <w:t>c</w:t>
      </w:r>
      <w:r w:rsidRPr="00AB64DB">
        <w:rPr>
          <w:lang w:val="es-AR"/>
        </w:rPr>
        <w:t>tus</w:t>
      </w:r>
      <w:r w:rsidRPr="00AB64DB">
        <w:rPr>
          <w:spacing w:val="26"/>
          <w:lang w:val="es-AR"/>
        </w:rPr>
        <w:t xml:space="preserve"> </w:t>
      </w:r>
      <w:r w:rsidRPr="00AB64DB">
        <w:rPr>
          <w:w w:val="109"/>
          <w:lang w:val="es-AR"/>
        </w:rPr>
        <w:t>egesta</w:t>
      </w:r>
      <w:r w:rsidRPr="00AB64DB">
        <w:rPr>
          <w:spacing w:val="-2"/>
          <w:w w:val="109"/>
          <w:lang w:val="es-AR"/>
        </w:rPr>
        <w:t>s</w:t>
      </w:r>
      <w:r w:rsidRPr="00AB64DB">
        <w:rPr>
          <w:w w:val="82"/>
          <w:lang w:val="es-AR"/>
        </w:rPr>
        <w:t xml:space="preserve">. </w:t>
      </w:r>
      <w:r w:rsidRPr="00AB64DB">
        <w:rPr>
          <w:spacing w:val="1"/>
          <w:w w:val="88"/>
          <w:lang w:val="es-AR"/>
        </w:rPr>
        <w:t>S</w:t>
      </w:r>
      <w:r w:rsidRPr="00AB64DB">
        <w:rPr>
          <w:w w:val="112"/>
          <w:lang w:val="es-AR"/>
        </w:rPr>
        <w:t xml:space="preserve">ed </w:t>
      </w:r>
      <w:proofErr w:type="gramStart"/>
      <w:r w:rsidRPr="00AB64DB">
        <w:rPr>
          <w:lang w:val="es-AR"/>
        </w:rPr>
        <w:t xml:space="preserve">molestie </w:t>
      </w:r>
      <w:r w:rsidRPr="00AB64DB">
        <w:rPr>
          <w:spacing w:val="8"/>
          <w:lang w:val="es-AR"/>
        </w:rPr>
        <w:t xml:space="preserve"> </w:t>
      </w:r>
      <w:r w:rsidRPr="00AB64DB">
        <w:rPr>
          <w:lang w:val="es-AR"/>
        </w:rPr>
        <w:t>iaculis</w:t>
      </w:r>
      <w:proofErr w:type="gramEnd"/>
      <w:r w:rsidRPr="00AB64DB">
        <w:rPr>
          <w:spacing w:val="20"/>
          <w:lang w:val="es-AR"/>
        </w:rPr>
        <w:t xml:space="preserve"> </w:t>
      </w:r>
      <w:r w:rsidRPr="00AB64DB">
        <w:rPr>
          <w:w w:val="101"/>
          <w:lang w:val="es-AR"/>
        </w:rPr>
        <w:t>c</w:t>
      </w:r>
      <w:r w:rsidRPr="00AB64DB">
        <w:rPr>
          <w:w w:val="109"/>
          <w:lang w:val="es-AR"/>
        </w:rPr>
        <w:t>onsequa</w:t>
      </w:r>
      <w:r w:rsidRPr="00AB64DB">
        <w:rPr>
          <w:w w:val="119"/>
          <w:lang w:val="es-AR"/>
        </w:rPr>
        <w:t>t</w:t>
      </w:r>
      <w:r w:rsidRPr="00AB64DB">
        <w:rPr>
          <w:w w:val="82"/>
          <w:lang w:val="es-AR"/>
        </w:rPr>
        <w:t>.</w:t>
      </w:r>
      <w:r w:rsidRPr="00AB64DB">
        <w:rPr>
          <w:spacing w:val="25"/>
          <w:w w:val="82"/>
          <w:lang w:val="es-AR"/>
        </w:rPr>
        <w:t xml:space="preserve"> </w:t>
      </w:r>
      <w:proofErr w:type="gramStart"/>
      <w:r w:rsidRPr="00AB64DB">
        <w:rPr>
          <w:spacing w:val="1"/>
        </w:rPr>
        <w:t>Q</w:t>
      </w:r>
      <w:r w:rsidRPr="00AB64DB">
        <w:t xml:space="preserve">uisque </w:t>
      </w:r>
      <w:r w:rsidRPr="00AB64DB">
        <w:rPr>
          <w:spacing w:val="3"/>
        </w:rPr>
        <w:t xml:space="preserve"> </w:t>
      </w:r>
      <w:r w:rsidRPr="00AB64DB">
        <w:t>euismod</w:t>
      </w:r>
      <w:proofErr w:type="gramEnd"/>
      <w:r w:rsidRPr="00AB64DB">
        <w:t xml:space="preserve"> </w:t>
      </w:r>
      <w:r w:rsidRPr="00AB64DB">
        <w:rPr>
          <w:spacing w:val="23"/>
        </w:rPr>
        <w:t xml:space="preserve"> </w:t>
      </w:r>
      <w:r w:rsidRPr="00AB64DB">
        <w:t xml:space="preserve">erat  </w:t>
      </w:r>
      <w:r w:rsidRPr="00AB64DB">
        <w:rPr>
          <w:w w:val="110"/>
        </w:rPr>
        <w:t>est</w:t>
      </w:r>
      <w:r w:rsidRPr="00AB64DB">
        <w:rPr>
          <w:w w:val="82"/>
        </w:rPr>
        <w:t>,</w:t>
      </w:r>
      <w:r w:rsidRPr="00AB64DB">
        <w:rPr>
          <w:spacing w:val="25"/>
          <w:w w:val="82"/>
        </w:rPr>
        <w:t xml:space="preserve"> </w:t>
      </w:r>
      <w:r w:rsidRPr="00AB64DB">
        <w:t>sed</w:t>
      </w:r>
      <w:r w:rsidRPr="00AB64DB">
        <w:rPr>
          <w:spacing w:val="52"/>
        </w:rPr>
        <w:t xml:space="preserve"> </w:t>
      </w:r>
      <w:r w:rsidRPr="00AB64DB">
        <w:rPr>
          <w:spacing w:val="-2"/>
          <w:w w:val="96"/>
        </w:rPr>
        <w:t>v</w:t>
      </w:r>
      <w:r w:rsidRPr="00AB64DB">
        <w:rPr>
          <w:w w:val="104"/>
        </w:rPr>
        <w:t xml:space="preserve">ehicula </w:t>
      </w:r>
      <w:r w:rsidRPr="00AB64DB">
        <w:t>mi co</w:t>
      </w:r>
      <w:r w:rsidRPr="00AB64DB">
        <w:rPr>
          <w:spacing w:val="-3"/>
        </w:rPr>
        <w:t>n</w:t>
      </w:r>
      <w:r w:rsidRPr="00AB64DB">
        <w:t>vallis</w:t>
      </w:r>
      <w:r w:rsidRPr="00AB64DB">
        <w:rPr>
          <w:spacing w:val="-2"/>
        </w:rPr>
        <w:t xml:space="preserve"> </w:t>
      </w:r>
      <w:r w:rsidRPr="00AB64DB">
        <w:t>vi</w:t>
      </w:r>
      <w:r w:rsidRPr="00AB64DB">
        <w:rPr>
          <w:spacing w:val="-2"/>
        </w:rPr>
        <w:t>v</w:t>
      </w:r>
      <w:r w:rsidRPr="00AB64DB">
        <w:t>e</w:t>
      </w:r>
      <w:r w:rsidRPr="00AB64DB">
        <w:rPr>
          <w:spacing w:val="1"/>
        </w:rPr>
        <w:t>r</w:t>
      </w:r>
      <w:r w:rsidRPr="00AB64DB">
        <w:t>ra.</w:t>
      </w:r>
      <w:r w:rsidRPr="00AB64DB">
        <w:rPr>
          <w:spacing w:val="-14"/>
        </w:rPr>
        <w:t xml:space="preserve"> </w:t>
      </w:r>
      <w:r w:rsidRPr="00AB64DB">
        <w:rPr>
          <w:spacing w:val="-3"/>
        </w:rPr>
        <w:t>C</w:t>
      </w:r>
      <w:r w:rsidRPr="00AB64DB">
        <w:t>um</w:t>
      </w:r>
      <w:r w:rsidRPr="00AB64DB">
        <w:rPr>
          <w:spacing w:val="1"/>
        </w:rPr>
        <w:t xml:space="preserve"> </w:t>
      </w:r>
      <w:r w:rsidRPr="00AB64DB">
        <w:t>sociis</w:t>
      </w:r>
      <w:r w:rsidRPr="00AB64DB">
        <w:rPr>
          <w:spacing w:val="-7"/>
        </w:rPr>
        <w:t xml:space="preserve"> </w:t>
      </w:r>
      <w:r w:rsidRPr="00AB64DB">
        <w:rPr>
          <w:w w:val="109"/>
        </w:rPr>
        <w:t>natoque</w:t>
      </w:r>
      <w:r w:rsidRPr="00AB64DB">
        <w:rPr>
          <w:spacing w:val="8"/>
          <w:w w:val="109"/>
        </w:rPr>
        <w:t xml:space="preserve"> </w:t>
      </w:r>
      <w:r w:rsidRPr="00AB64DB">
        <w:rPr>
          <w:w w:val="109"/>
        </w:rPr>
        <w:t>penatibus</w:t>
      </w:r>
      <w:r w:rsidRPr="00AB64DB">
        <w:rPr>
          <w:spacing w:val="-7"/>
          <w:w w:val="109"/>
        </w:rPr>
        <w:t xml:space="preserve"> </w:t>
      </w:r>
      <w:r w:rsidRPr="00AB64DB">
        <w:t>et</w:t>
      </w:r>
      <w:r w:rsidRPr="00AB64DB">
        <w:rPr>
          <w:spacing w:val="22"/>
        </w:rPr>
        <w:t xml:space="preserve"> </w:t>
      </w:r>
      <w:r w:rsidRPr="00AB64DB">
        <w:t>magnis</w:t>
      </w:r>
      <w:r w:rsidRPr="00AB64DB">
        <w:rPr>
          <w:spacing w:val="35"/>
        </w:rPr>
        <w:t xml:space="preserve"> </w:t>
      </w:r>
      <w:r w:rsidRPr="00AB64DB">
        <w:t>dis</w:t>
      </w:r>
      <w:r w:rsidRPr="00AB64DB">
        <w:rPr>
          <w:spacing w:val="3"/>
        </w:rPr>
        <w:t xml:space="preserve"> </w:t>
      </w:r>
      <w:r w:rsidRPr="00AB64DB">
        <w:rPr>
          <w:w w:val="107"/>
        </w:rPr>
        <w:t>par</w:t>
      </w:r>
      <w:r w:rsidRPr="00AB64DB">
        <w:rPr>
          <w:w w:val="92"/>
        </w:rPr>
        <w:t xml:space="preserve">- </w:t>
      </w:r>
      <w:proofErr w:type="gramStart"/>
      <w:r w:rsidRPr="00AB64DB">
        <w:t>tu</w:t>
      </w:r>
      <w:r w:rsidRPr="00AB64DB">
        <w:rPr>
          <w:spacing w:val="1"/>
        </w:rPr>
        <w:t>r</w:t>
      </w:r>
      <w:r w:rsidRPr="00AB64DB">
        <w:t xml:space="preserve">ient </w:t>
      </w:r>
      <w:r w:rsidRPr="00AB64DB">
        <w:rPr>
          <w:spacing w:val="1"/>
        </w:rPr>
        <w:t xml:space="preserve"> </w:t>
      </w:r>
      <w:r w:rsidRPr="00AB64DB">
        <w:rPr>
          <w:w w:val="109"/>
        </w:rPr>
        <w:t>mon</w:t>
      </w:r>
      <w:r w:rsidRPr="00AB64DB">
        <w:rPr>
          <w:w w:val="119"/>
        </w:rPr>
        <w:t>t</w:t>
      </w:r>
      <w:r w:rsidRPr="00AB64DB">
        <w:rPr>
          <w:w w:val="107"/>
        </w:rPr>
        <w:t>e</w:t>
      </w:r>
      <w:r w:rsidRPr="00AB64DB">
        <w:rPr>
          <w:spacing w:val="-2"/>
          <w:w w:val="107"/>
        </w:rPr>
        <w:t>s</w:t>
      </w:r>
      <w:proofErr w:type="gramEnd"/>
      <w:r w:rsidRPr="00AB64DB">
        <w:rPr>
          <w:w w:val="82"/>
        </w:rPr>
        <w:t>,</w:t>
      </w:r>
      <w:r w:rsidRPr="00AB64DB">
        <w:rPr>
          <w:spacing w:val="11"/>
          <w:w w:val="82"/>
        </w:rPr>
        <w:t xml:space="preserve"> </w:t>
      </w:r>
      <w:r w:rsidRPr="00AB64DB">
        <w:t xml:space="preserve">nascetur </w:t>
      </w:r>
      <w:r w:rsidRPr="00AB64DB">
        <w:rPr>
          <w:spacing w:val="10"/>
        </w:rPr>
        <w:t xml:space="preserve"> </w:t>
      </w:r>
      <w:r w:rsidRPr="00AB64DB">
        <w:rPr>
          <w:spacing w:val="1"/>
        </w:rPr>
        <w:t>r</w:t>
      </w:r>
      <w:r w:rsidRPr="00AB64DB">
        <w:t>idiculus</w:t>
      </w:r>
      <w:r w:rsidRPr="00AB64DB">
        <w:rPr>
          <w:spacing w:val="17"/>
        </w:rPr>
        <w:t xml:space="preserve"> </w:t>
      </w:r>
      <w:r w:rsidRPr="00AB64DB">
        <w:rPr>
          <w:w w:val="106"/>
        </w:rPr>
        <w:t>mu</w:t>
      </w:r>
      <w:r w:rsidRPr="00AB64DB">
        <w:rPr>
          <w:spacing w:val="-2"/>
          <w:w w:val="106"/>
        </w:rPr>
        <w:t>s</w:t>
      </w:r>
      <w:r w:rsidRPr="00AB64DB">
        <w:rPr>
          <w:w w:val="82"/>
        </w:rPr>
        <w:t>.</w:t>
      </w:r>
      <w:r w:rsidRPr="00AB64DB">
        <w:rPr>
          <w:spacing w:val="11"/>
          <w:w w:val="82"/>
        </w:rPr>
        <w:t xml:space="preserve"> </w:t>
      </w:r>
      <w:r w:rsidRPr="00235516">
        <w:t>Cras et</w:t>
      </w:r>
      <w:r w:rsidRPr="00235516">
        <w:rPr>
          <w:spacing w:val="35"/>
        </w:rPr>
        <w:t xml:space="preserve"> </w:t>
      </w:r>
      <w:r w:rsidRPr="00235516">
        <w:t>odio</w:t>
      </w:r>
      <w:r w:rsidRPr="00235516">
        <w:rPr>
          <w:spacing w:val="35"/>
        </w:rPr>
        <w:t xml:space="preserve"> </w:t>
      </w:r>
      <w:r w:rsidRPr="00235516">
        <w:rPr>
          <w:w w:val="97"/>
        </w:rPr>
        <w:t>iaculi</w:t>
      </w:r>
      <w:r w:rsidRPr="00235516">
        <w:rPr>
          <w:spacing w:val="-2"/>
          <w:w w:val="97"/>
        </w:rPr>
        <w:t>s</w:t>
      </w:r>
      <w:r w:rsidRPr="00235516">
        <w:rPr>
          <w:w w:val="97"/>
        </w:rPr>
        <w:t>,</w:t>
      </w:r>
      <w:r w:rsidRPr="00235516">
        <w:rPr>
          <w:spacing w:val="16"/>
          <w:w w:val="97"/>
        </w:rPr>
        <w:t xml:space="preserve"> </w:t>
      </w:r>
      <w:r w:rsidRPr="00235516">
        <w:rPr>
          <w:w w:val="99"/>
        </w:rPr>
        <w:t>elei</w:t>
      </w:r>
      <w:r w:rsidRPr="00235516">
        <w:rPr>
          <w:spacing w:val="-3"/>
          <w:w w:val="99"/>
        </w:rPr>
        <w:t>f</w:t>
      </w:r>
      <w:r w:rsidRPr="00235516">
        <w:rPr>
          <w:w w:val="112"/>
        </w:rPr>
        <w:t xml:space="preserve">end </w:t>
      </w:r>
      <w:r w:rsidRPr="00235516">
        <w:t>justo</w:t>
      </w:r>
      <w:r w:rsidRPr="00235516">
        <w:rPr>
          <w:spacing w:val="38"/>
        </w:rPr>
        <w:t xml:space="preserve"> </w:t>
      </w:r>
      <w:r w:rsidRPr="00235516">
        <w:rPr>
          <w:w w:val="108"/>
        </w:rPr>
        <w:t>a</w:t>
      </w:r>
      <w:r w:rsidRPr="00235516">
        <w:rPr>
          <w:w w:val="119"/>
        </w:rPr>
        <w:t>t</w:t>
      </w:r>
      <w:r w:rsidRPr="00235516">
        <w:rPr>
          <w:w w:val="82"/>
        </w:rPr>
        <w:t>,</w:t>
      </w:r>
      <w:r w:rsidRPr="00235516">
        <w:rPr>
          <w:spacing w:val="12"/>
          <w:w w:val="82"/>
        </w:rPr>
        <w:t xml:space="preserve"> </w:t>
      </w:r>
      <w:r w:rsidRPr="00235516">
        <w:t>p</w:t>
      </w:r>
      <w:r w:rsidRPr="00235516">
        <w:rPr>
          <w:spacing w:val="-2"/>
        </w:rPr>
        <w:t>r</w:t>
      </w:r>
      <w:r w:rsidRPr="00235516">
        <w:t xml:space="preserve">etium </w:t>
      </w:r>
      <w:r w:rsidRPr="00235516">
        <w:rPr>
          <w:spacing w:val="5"/>
        </w:rPr>
        <w:t xml:space="preserve"> </w:t>
      </w:r>
      <w:r w:rsidRPr="00235516">
        <w:rPr>
          <w:w w:val="98"/>
        </w:rPr>
        <w:t>elit.</w:t>
      </w:r>
      <w:r w:rsidRPr="00235516">
        <w:rPr>
          <w:spacing w:val="16"/>
          <w:w w:val="98"/>
        </w:rPr>
        <w:t xml:space="preserve"> </w:t>
      </w:r>
      <w:r w:rsidRPr="00AB64DB">
        <w:t>Phasellus</w:t>
      </w:r>
      <w:r w:rsidRPr="00AB64DB">
        <w:rPr>
          <w:spacing w:val="35"/>
        </w:rPr>
        <w:t xml:space="preserve"> </w:t>
      </w:r>
      <w:proofErr w:type="gramStart"/>
      <w:r w:rsidRPr="00AB64DB">
        <w:t xml:space="preserve">tincidunt </w:t>
      </w:r>
      <w:r w:rsidRPr="00AB64DB">
        <w:rPr>
          <w:spacing w:val="12"/>
        </w:rPr>
        <w:t xml:space="preserve"> </w:t>
      </w:r>
      <w:r w:rsidRPr="00AB64DB">
        <w:t>sit</w:t>
      </w:r>
      <w:proofErr w:type="gramEnd"/>
      <w:r w:rsidRPr="00AB64DB">
        <w:rPr>
          <w:spacing w:val="14"/>
        </w:rPr>
        <w:t xml:space="preserve"> </w:t>
      </w:r>
      <w:r w:rsidRPr="00AB64DB">
        <w:t>amet  nibh</w:t>
      </w:r>
      <w:r w:rsidRPr="00AB64DB">
        <w:rPr>
          <w:spacing w:val="40"/>
        </w:rPr>
        <w:t xml:space="preserve"> </w:t>
      </w:r>
      <w:r w:rsidRPr="00AB64DB">
        <w:t>quis</w:t>
      </w:r>
      <w:r w:rsidRPr="00AB64DB">
        <w:rPr>
          <w:spacing w:val="27"/>
        </w:rPr>
        <w:t xml:space="preserve"> </w:t>
      </w:r>
      <w:r w:rsidRPr="00AB64DB">
        <w:rPr>
          <w:w w:val="111"/>
        </w:rPr>
        <w:t>g</w:t>
      </w:r>
      <w:r w:rsidRPr="00AB64DB">
        <w:rPr>
          <w:w w:val="98"/>
        </w:rPr>
        <w:t>r</w:t>
      </w:r>
      <w:r w:rsidRPr="00AB64DB">
        <w:rPr>
          <w:spacing w:val="-2"/>
          <w:w w:val="108"/>
        </w:rPr>
        <w:t>a</w:t>
      </w:r>
      <w:r w:rsidRPr="00AB64DB">
        <w:rPr>
          <w:w w:val="99"/>
        </w:rPr>
        <w:t xml:space="preserve">vida. </w:t>
      </w:r>
      <w:r w:rsidRPr="00AB64DB">
        <w:rPr>
          <w:spacing w:val="1"/>
        </w:rPr>
        <w:t>Q</w:t>
      </w:r>
      <w:r w:rsidRPr="00AB64DB">
        <w:t>uisque</w:t>
      </w:r>
      <w:r w:rsidRPr="00AB64DB">
        <w:rPr>
          <w:spacing w:val="28"/>
        </w:rPr>
        <w:t xml:space="preserve"> </w:t>
      </w:r>
      <w:r w:rsidRPr="00AB64DB">
        <w:t>au</w:t>
      </w:r>
      <w:r w:rsidRPr="00AB64DB">
        <w:rPr>
          <w:spacing w:val="3"/>
        </w:rPr>
        <w:t>c</w:t>
      </w:r>
      <w:r w:rsidRPr="00AB64DB">
        <w:t>tor</w:t>
      </w:r>
      <w:r w:rsidRPr="00AB64DB">
        <w:rPr>
          <w:spacing w:val="35"/>
        </w:rPr>
        <w:t xml:space="preserve"> </w:t>
      </w:r>
      <w:r w:rsidRPr="00AB64DB">
        <w:t>aliquet</w:t>
      </w:r>
      <w:r w:rsidRPr="00AB64DB">
        <w:rPr>
          <w:spacing w:val="32"/>
        </w:rPr>
        <w:t xml:space="preserve"> </w:t>
      </w:r>
      <w:r w:rsidRPr="00AB64DB">
        <w:t>justo</w:t>
      </w:r>
      <w:r w:rsidRPr="00AB64DB">
        <w:rPr>
          <w:spacing w:val="22"/>
        </w:rPr>
        <w:t xml:space="preserve"> </w:t>
      </w:r>
      <w:proofErr w:type="gramStart"/>
      <w:r w:rsidRPr="00AB64DB">
        <w:t>et</w:t>
      </w:r>
      <w:proofErr w:type="gramEnd"/>
      <w:r w:rsidRPr="00AB64DB">
        <w:rPr>
          <w:spacing w:val="20"/>
        </w:rPr>
        <w:t xml:space="preserve"> </w:t>
      </w:r>
      <w:r w:rsidRPr="00AB64DB">
        <w:rPr>
          <w:spacing w:val="-2"/>
          <w:w w:val="96"/>
        </w:rPr>
        <w:t>v</w:t>
      </w:r>
      <w:r w:rsidRPr="00AB64DB">
        <w:rPr>
          <w:w w:val="108"/>
        </w:rPr>
        <w:t>olutpa</w:t>
      </w:r>
      <w:r w:rsidRPr="00AB64DB">
        <w:rPr>
          <w:w w:val="119"/>
        </w:rPr>
        <w:t>t</w:t>
      </w:r>
      <w:r w:rsidRPr="00AB64DB">
        <w:rPr>
          <w:w w:val="82"/>
        </w:rPr>
        <w:t>.</w:t>
      </w:r>
      <w:r w:rsidRPr="00AB64DB">
        <w:rPr>
          <w:spacing w:val="-4"/>
        </w:rPr>
        <w:t xml:space="preserve"> </w:t>
      </w:r>
      <w:r w:rsidRPr="00AB64DB">
        <w:rPr>
          <w:spacing w:val="-3"/>
        </w:rPr>
        <w:t>A</w:t>
      </w:r>
      <w:r w:rsidRPr="00AB64DB">
        <w:t>enean</w:t>
      </w:r>
      <w:r w:rsidRPr="00AB64DB">
        <w:rPr>
          <w:spacing w:val="27"/>
        </w:rPr>
        <w:t xml:space="preserve"> </w:t>
      </w:r>
      <w:r w:rsidRPr="00AB64DB">
        <w:t>a</w:t>
      </w:r>
      <w:r w:rsidRPr="00AB64DB">
        <w:rPr>
          <w:spacing w:val="4"/>
        </w:rPr>
        <w:t xml:space="preserve"> </w:t>
      </w:r>
      <w:r w:rsidRPr="00AB64DB">
        <w:rPr>
          <w:spacing w:val="-3"/>
        </w:rPr>
        <w:t>f</w:t>
      </w:r>
      <w:r w:rsidRPr="00AB64DB">
        <w:t>elis</w:t>
      </w:r>
      <w:r w:rsidRPr="00AB64DB">
        <w:rPr>
          <w:spacing w:val="-20"/>
        </w:rPr>
        <w:t xml:space="preserve"> </w:t>
      </w:r>
      <w:r w:rsidRPr="00AB64DB">
        <w:t>in</w:t>
      </w:r>
      <w:r w:rsidRPr="00AB64DB">
        <w:rPr>
          <w:spacing w:val="-2"/>
        </w:rPr>
        <w:t xml:space="preserve"> </w:t>
      </w:r>
      <w:r w:rsidRPr="00AB64DB">
        <w:t>to</w:t>
      </w:r>
      <w:r w:rsidRPr="00AB64DB">
        <w:rPr>
          <w:spacing w:val="5"/>
        </w:rPr>
        <w:t>r</w:t>
      </w:r>
      <w:r w:rsidRPr="00AB64DB">
        <w:t>tor</w:t>
      </w:r>
      <w:r w:rsidRPr="00AB64DB">
        <w:rPr>
          <w:spacing w:val="37"/>
        </w:rPr>
        <w:t xml:space="preserve"> </w:t>
      </w:r>
      <w:r w:rsidRPr="00AB64DB">
        <w:t>ult</w:t>
      </w:r>
      <w:r w:rsidRPr="00AB64DB">
        <w:rPr>
          <w:spacing w:val="1"/>
        </w:rPr>
        <w:t>r</w:t>
      </w:r>
      <w:r w:rsidRPr="00AB64DB">
        <w:t xml:space="preserve">i- cies </w:t>
      </w:r>
      <w:r w:rsidRPr="00AB64DB">
        <w:rPr>
          <w:spacing w:val="-3"/>
        </w:rPr>
        <w:t>f</w:t>
      </w:r>
      <w:r w:rsidRPr="00AB64DB">
        <w:t>eugiat</w:t>
      </w:r>
      <w:r w:rsidRPr="00AB64DB">
        <w:rPr>
          <w:spacing w:val="32"/>
        </w:rPr>
        <w:t xml:space="preserve"> </w:t>
      </w:r>
      <w:r w:rsidRPr="00AB64DB">
        <w:t>non</w:t>
      </w:r>
      <w:r w:rsidRPr="00AB64DB">
        <w:rPr>
          <w:spacing w:val="30"/>
        </w:rPr>
        <w:t xml:space="preserve"> </w:t>
      </w:r>
      <w:proofErr w:type="gramStart"/>
      <w:r w:rsidRPr="00AB64DB">
        <w:t>et</w:t>
      </w:r>
      <w:proofErr w:type="gramEnd"/>
      <w:r w:rsidRPr="00AB64DB">
        <w:rPr>
          <w:spacing w:val="21"/>
        </w:rPr>
        <w:t xml:space="preserve">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rPr>
        <w:t xml:space="preserve"> </w:t>
      </w:r>
      <w:r w:rsidRPr="00AB64DB">
        <w:t>Phasellus</w:t>
      </w:r>
      <w:r w:rsidRPr="00AB64DB">
        <w:rPr>
          <w:spacing w:val="19"/>
        </w:rPr>
        <w:t xml:space="preserve"> </w:t>
      </w:r>
      <w:r w:rsidRPr="00AB64DB">
        <w:t>sapien</w:t>
      </w:r>
      <w:r w:rsidRPr="00AB64DB">
        <w:rPr>
          <w:spacing w:val="36"/>
        </w:rPr>
        <w:t xml:space="preserve"> </w:t>
      </w:r>
      <w:r w:rsidRPr="00AB64DB">
        <w:rPr>
          <w:w w:val="105"/>
        </w:rPr>
        <w:t>just</w:t>
      </w:r>
      <w:r w:rsidRPr="00AB64DB">
        <w:rPr>
          <w:spacing w:val="-5"/>
          <w:w w:val="109"/>
        </w:rPr>
        <w:t>o</w:t>
      </w:r>
      <w:r w:rsidRPr="00AB64DB">
        <w:rPr>
          <w:w w:val="82"/>
        </w:rPr>
        <w:t>,</w:t>
      </w:r>
      <w:r w:rsidRPr="00AB64DB">
        <w:rPr>
          <w:spacing w:val="-3"/>
        </w:rPr>
        <w:t xml:space="preserve"> </w:t>
      </w:r>
      <w:proofErr w:type="gramStart"/>
      <w:r w:rsidRPr="00AB64DB">
        <w:t xml:space="preserve">congue </w:t>
      </w:r>
      <w:r w:rsidRPr="00AB64DB">
        <w:rPr>
          <w:spacing w:val="2"/>
        </w:rPr>
        <w:t xml:space="preserve"> </w:t>
      </w:r>
      <w:r w:rsidRPr="00AB64DB">
        <w:t>sit</w:t>
      </w:r>
      <w:proofErr w:type="gramEnd"/>
      <w:r w:rsidRPr="00AB64DB">
        <w:t xml:space="preserve"> amet</w:t>
      </w:r>
      <w:r w:rsidRPr="00AB64DB">
        <w:rPr>
          <w:spacing w:val="40"/>
        </w:rPr>
        <w:t xml:space="preserve"> </w:t>
      </w:r>
      <w:r w:rsidRPr="00AB64DB">
        <w:rPr>
          <w:w w:val="105"/>
        </w:rPr>
        <w:t xml:space="preserve">diam </w:t>
      </w:r>
      <w:r w:rsidRPr="00AB64DB">
        <w:rPr>
          <w:w w:val="113"/>
        </w:rPr>
        <w:t>ut</w:t>
      </w:r>
      <w:r w:rsidRPr="00AB64DB">
        <w:rPr>
          <w:w w:val="82"/>
        </w:rPr>
        <w:t>,</w:t>
      </w:r>
      <w:r w:rsidRPr="00AB64DB">
        <w:rPr>
          <w:spacing w:val="7"/>
        </w:rPr>
        <w:t xml:space="preserve"> </w:t>
      </w:r>
      <w:r w:rsidRPr="00AB64DB">
        <w:t xml:space="preserve">euismod </w:t>
      </w:r>
      <w:r w:rsidRPr="00AB64DB">
        <w:rPr>
          <w:spacing w:val="4"/>
        </w:rPr>
        <w:t xml:space="preserve"> </w:t>
      </w:r>
      <w:r w:rsidRPr="00AB64DB">
        <w:t>o</w:t>
      </w:r>
      <w:r w:rsidRPr="00AB64DB">
        <w:rPr>
          <w:spacing w:val="1"/>
        </w:rPr>
        <w:t>r</w:t>
      </w:r>
      <w:r w:rsidRPr="00AB64DB">
        <w:t>na</w:t>
      </w:r>
      <w:r w:rsidRPr="00AB64DB">
        <w:rPr>
          <w:spacing w:val="-2"/>
        </w:rPr>
        <w:t>r</w:t>
      </w:r>
      <w:r w:rsidRPr="00AB64DB">
        <w:t>e</w:t>
      </w:r>
      <w:r w:rsidRPr="00AB64DB">
        <w:rPr>
          <w:spacing w:val="46"/>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7"/>
        </w:rPr>
        <w:t xml:space="preserve"> </w:t>
      </w:r>
      <w:r w:rsidRPr="00AB64DB">
        <w:rPr>
          <w:spacing w:val="-4"/>
        </w:rPr>
        <w:t>P</w:t>
      </w:r>
      <w:r w:rsidRPr="00AB64DB">
        <w:rPr>
          <w:spacing w:val="-2"/>
        </w:rPr>
        <w:t>r</w:t>
      </w:r>
      <w:r w:rsidRPr="00AB64DB">
        <w:t>oin</w:t>
      </w:r>
      <w:r w:rsidRPr="00AB64DB">
        <w:rPr>
          <w:spacing w:val="11"/>
        </w:rPr>
        <w:t xml:space="preserve"> </w:t>
      </w:r>
      <w:r w:rsidRPr="00AB64DB">
        <w:t>mollis</w:t>
      </w:r>
      <w:r w:rsidRPr="00AB64DB">
        <w:rPr>
          <w:spacing w:val="1"/>
        </w:rPr>
        <w:t xml:space="preserve"> </w:t>
      </w:r>
      <w:r w:rsidRPr="00AB64DB">
        <w:t>justo</w:t>
      </w:r>
      <w:r w:rsidRPr="00AB64DB">
        <w:rPr>
          <w:spacing w:val="33"/>
        </w:rPr>
        <w:t xml:space="preserve"> </w:t>
      </w:r>
      <w:r w:rsidRPr="00AB64DB">
        <w:t>ut</w:t>
      </w:r>
      <w:r w:rsidRPr="00AB64DB">
        <w:rPr>
          <w:spacing w:val="29"/>
        </w:rPr>
        <w:t xml:space="preserve"> </w:t>
      </w:r>
      <w:r w:rsidRPr="00AB64DB">
        <w:t>nulla</w:t>
      </w:r>
      <w:r w:rsidRPr="00AB64DB">
        <w:rPr>
          <w:spacing w:val="20"/>
        </w:rPr>
        <w:t xml:space="preserve"> </w:t>
      </w:r>
      <w:r w:rsidRPr="00AB64DB">
        <w:t>lacinia,</w:t>
      </w:r>
      <w:r w:rsidRPr="00AB64DB">
        <w:rPr>
          <w:spacing w:val="-6"/>
        </w:rPr>
        <w:t xml:space="preserve"> </w:t>
      </w:r>
      <w:r w:rsidRPr="00AB64DB">
        <w:t>at</w:t>
      </w:r>
      <w:r w:rsidRPr="00AB64DB">
        <w:rPr>
          <w:spacing w:val="26"/>
        </w:rPr>
        <w:t xml:space="preserve"> </w:t>
      </w:r>
      <w:r w:rsidRPr="00AB64DB">
        <w:rPr>
          <w:w w:val="106"/>
        </w:rPr>
        <w:t>pellen</w:t>
      </w:r>
      <w:r w:rsidRPr="00AB64DB">
        <w:rPr>
          <w:w w:val="92"/>
        </w:rPr>
        <w:t xml:space="preserve">- </w:t>
      </w:r>
      <w:r w:rsidRPr="00AB64DB">
        <w:t>tesque</w:t>
      </w:r>
      <w:r w:rsidRPr="00AB64DB">
        <w:rPr>
          <w:spacing w:val="49"/>
        </w:rPr>
        <w:t xml:space="preserve"> </w:t>
      </w:r>
      <w:proofErr w:type="gramStart"/>
      <w:r w:rsidRPr="00AB64DB">
        <w:t>sem</w:t>
      </w:r>
      <w:proofErr w:type="gramEnd"/>
      <w:r w:rsidRPr="00AB64DB">
        <w:rPr>
          <w:spacing w:val="12"/>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proofErr w:type="gramStart"/>
      <w:r w:rsidRPr="00AB64DB">
        <w:rPr>
          <w:spacing w:val="1"/>
        </w:rPr>
        <w:t>D</w:t>
      </w:r>
      <w:r w:rsidRPr="00AB64DB">
        <w:t>onec</w:t>
      </w:r>
      <w:r w:rsidRPr="00AB64DB">
        <w:rPr>
          <w:spacing w:val="7"/>
        </w:rPr>
        <w:t xml:space="preserve"> </w:t>
      </w:r>
      <w:r w:rsidRPr="00AB64DB">
        <w:rPr>
          <w:spacing w:val="-2"/>
        </w:rPr>
        <w:t>v</w:t>
      </w:r>
      <w:r w:rsidRPr="00AB64DB">
        <w:t>el</w:t>
      </w:r>
      <w:r w:rsidRPr="00AB64DB">
        <w:rPr>
          <w:spacing w:val="-14"/>
        </w:rPr>
        <w:t xml:space="preserve"> </w:t>
      </w:r>
      <w:r w:rsidRPr="00AB64DB">
        <w:rPr>
          <w:spacing w:val="-3"/>
        </w:rPr>
        <w:t>f</w:t>
      </w:r>
      <w:r w:rsidRPr="00AB64DB">
        <w:t>eugiat</w:t>
      </w:r>
      <w:r w:rsidRPr="00AB64DB">
        <w:rPr>
          <w:spacing w:val="22"/>
        </w:rPr>
        <w:t xml:space="preserve"> </w:t>
      </w:r>
      <w:r w:rsidRPr="00AB64DB">
        <w:rPr>
          <w:w w:val="106"/>
        </w:rPr>
        <w:t>odi</w:t>
      </w:r>
      <w:r w:rsidRPr="00AB64DB">
        <w:rPr>
          <w:spacing w:val="-5"/>
          <w:w w:val="106"/>
        </w:rPr>
        <w:t>o</w:t>
      </w:r>
      <w:r w:rsidRPr="00AB64DB">
        <w:rPr>
          <w:w w:val="82"/>
        </w:rPr>
        <w:t>,</w:t>
      </w:r>
      <w:r w:rsidRPr="00AB64DB">
        <w:rPr>
          <w:spacing w:val="-13"/>
        </w:rPr>
        <w:t xml:space="preserve"> </w:t>
      </w:r>
      <w:r w:rsidRPr="00AB64DB">
        <w:rPr>
          <w:spacing w:val="-2"/>
        </w:rPr>
        <w:t>v</w:t>
      </w:r>
      <w:r w:rsidRPr="00AB64DB">
        <w:t>el</w:t>
      </w:r>
      <w:r w:rsidRPr="00AB64DB">
        <w:rPr>
          <w:spacing w:val="-14"/>
        </w:rPr>
        <w:t xml:space="preserve"> </w:t>
      </w:r>
      <w:r w:rsidRPr="00AB64DB">
        <w:t>vi</w:t>
      </w:r>
      <w:r w:rsidRPr="00AB64DB">
        <w:rPr>
          <w:spacing w:val="-2"/>
        </w:rPr>
        <w:t>v</w:t>
      </w:r>
      <w:r w:rsidRPr="00AB64DB">
        <w:t>e</w:t>
      </w:r>
      <w:r w:rsidRPr="00AB64DB">
        <w:rPr>
          <w:spacing w:val="1"/>
        </w:rPr>
        <w:t>r</w:t>
      </w:r>
      <w:r w:rsidRPr="00AB64DB">
        <w:t>ra</w:t>
      </w:r>
      <w:r w:rsidRPr="00AB64DB">
        <w:rPr>
          <w:spacing w:val="-16"/>
        </w:rPr>
        <w:t xml:space="preserve"> </w:t>
      </w:r>
      <w:r w:rsidRPr="00AB64DB">
        <w:t>sapien.</w:t>
      </w:r>
      <w:proofErr w:type="gramEnd"/>
      <w:r w:rsidRPr="00AB64DB">
        <w:rPr>
          <w:spacing w:val="18"/>
        </w:rPr>
        <w:t xml:space="preserve"> </w:t>
      </w:r>
      <w:proofErr w:type="gramStart"/>
      <w:r w:rsidRPr="00AB64DB">
        <w:rPr>
          <w:spacing w:val="-3"/>
        </w:rPr>
        <w:t>C</w:t>
      </w:r>
      <w:r w:rsidRPr="00AB64DB">
        <w:t>urabi- tur</w:t>
      </w:r>
      <w:r w:rsidRPr="00AB64DB">
        <w:rPr>
          <w:spacing w:val="12"/>
        </w:rPr>
        <w:t xml:space="preserve"> </w:t>
      </w:r>
      <w:r w:rsidRPr="00AB64DB">
        <w:t>sed</w:t>
      </w:r>
      <w:r w:rsidRPr="00AB64DB">
        <w:rPr>
          <w:spacing w:val="18"/>
        </w:rPr>
        <w:t xml:space="preserve"> </w:t>
      </w:r>
      <w:r w:rsidRPr="00AB64DB">
        <w:t>lacus</w:t>
      </w:r>
      <w:r w:rsidRPr="00AB64DB">
        <w:rPr>
          <w:spacing w:val="1"/>
        </w:rPr>
        <w:t xml:space="preserve"> </w:t>
      </w:r>
      <w:r w:rsidRPr="00AB64DB">
        <w:rPr>
          <w:w w:val="103"/>
        </w:rPr>
        <w:t>enim.</w:t>
      </w:r>
      <w:proofErr w:type="gramEnd"/>
    </w:p>
    <w:p w:rsidR="00156443" w:rsidRDefault="00156443" w:rsidP="00E72DB8">
      <w:pPr>
        <w:pStyle w:val="mainbody"/>
      </w:pPr>
      <w:r w:rsidRPr="00AB64DB">
        <w:lastRenderedPageBreak/>
        <w:t xml:space="preserve">Cras lectus ante, egestas quis blandit </w:t>
      </w:r>
      <w:proofErr w:type="gramStart"/>
      <w:r w:rsidRPr="00AB64DB">
        <w:t>non</w:t>
      </w:r>
      <w:proofErr w:type="gramEnd"/>
      <w:r w:rsidRPr="00AB64DB">
        <w:t xml:space="preserve">, mattis quis metus. Viva- mus sapien dui, ornare </w:t>
      </w:r>
      <w:proofErr w:type="gramStart"/>
      <w:r w:rsidRPr="00AB64DB">
        <w:t>nec</w:t>
      </w:r>
      <w:proofErr w:type="gramEnd"/>
      <w:r w:rsidRPr="00AB64DB">
        <w:t xml:space="preserve"> massa eget, porttitor gravida tellus. Donec </w:t>
      </w:r>
      <w:proofErr w:type="gramStart"/>
      <w:r w:rsidRPr="00AB64DB">
        <w:t>hendrerit  posuere</w:t>
      </w:r>
      <w:proofErr w:type="gramEnd"/>
      <w:r w:rsidRPr="00AB64DB">
        <w:t xml:space="preserve">  placerat. </w:t>
      </w:r>
      <w:proofErr w:type="gramStart"/>
      <w:r w:rsidRPr="00AB64DB">
        <w:t>Nulla facilisi.</w:t>
      </w:r>
      <w:proofErr w:type="gramEnd"/>
      <w:r w:rsidRPr="00AB64DB">
        <w:t xml:space="preserve"> Cras </w:t>
      </w:r>
      <w:proofErr w:type="gramStart"/>
      <w:r w:rsidRPr="00AB64DB">
        <w:t>non orci</w:t>
      </w:r>
      <w:proofErr w:type="gramEnd"/>
      <w:r w:rsidRPr="00AB64DB">
        <w:t xml:space="preserve"> at nisi rutrum sagittis ac congue dolor. </w:t>
      </w:r>
      <w:proofErr w:type="gramStart"/>
      <w:r w:rsidRPr="00AB64DB">
        <w:t>Aliquam pellentesque libero sed libero male- suada laoreet.</w:t>
      </w:r>
      <w:proofErr w:type="gramEnd"/>
      <w:r w:rsidRPr="00AB64DB">
        <w:t xml:space="preserve"> </w:t>
      </w:r>
      <w:proofErr w:type="gramStart"/>
      <w:r w:rsidRPr="00AB64DB">
        <w:t>In venenatis dignissim sagittis.</w:t>
      </w:r>
      <w:proofErr w:type="gramEnd"/>
      <w:r w:rsidRPr="00AB64DB">
        <w:t xml:space="preserve"> Mauris ligula elit, accum- san vel arcu </w:t>
      </w:r>
      <w:proofErr w:type="gramStart"/>
      <w:r w:rsidRPr="00AB64DB">
        <w:t>et</w:t>
      </w:r>
      <w:proofErr w:type="gramEnd"/>
      <w:r w:rsidRPr="00AB64DB">
        <w:t>, dignissim rutrum dolor. Praesent vehicula lacus nunc,</w:t>
      </w:r>
      <w:r>
        <w:t xml:space="preserve"> </w:t>
      </w:r>
      <w:r w:rsidRPr="00AB64DB">
        <w:t xml:space="preserve">sed feugiat ligula semper </w:t>
      </w:r>
      <w:proofErr w:type="gramStart"/>
      <w:r w:rsidRPr="00AB64DB">
        <w:t>et</w:t>
      </w:r>
      <w:proofErr w:type="gramEnd"/>
      <w:r w:rsidRPr="00AB64DB">
        <w:t xml:space="preserve">. Nunc id massa </w:t>
      </w:r>
      <w:proofErr w:type="gramStart"/>
      <w:r w:rsidRPr="00AB64DB">
        <w:t>venenatis  magna</w:t>
      </w:r>
      <w:proofErr w:type="gramEnd"/>
      <w:r w:rsidRPr="00AB64DB">
        <w:t xml:space="preserve">  ornare faucibus quis sit amet arcu. </w:t>
      </w:r>
      <w:proofErr w:type="gramStart"/>
      <w:r w:rsidRPr="00AB64DB">
        <w:t>Nam hendrerit mauris vitae urna pharetra lacinia.</w:t>
      </w:r>
      <w:proofErr w:type="gramEnd"/>
      <w:r w:rsidRPr="00AB64DB">
        <w:t xml:space="preserve"> </w:t>
      </w:r>
      <w:proofErr w:type="gramStart"/>
      <w:r w:rsidRPr="00AB64DB">
        <w:t>Aenean blandit nisi quis urna porta, id euismod magna condi- mentum.</w:t>
      </w:r>
      <w:proofErr w:type="gramEnd"/>
    </w:p>
    <w:p w:rsidR="00FC09E7" w:rsidRDefault="00FC09E7" w:rsidP="00E72DB8">
      <w:pPr>
        <w:pStyle w:val="mainbody"/>
      </w:pPr>
    </w:p>
    <w:p w:rsidR="001A3DA4" w:rsidRPr="00C330B7" w:rsidRDefault="001A3DA4" w:rsidP="001A3DA4">
      <w:pPr>
        <w:pStyle w:val="BlockQuote"/>
      </w:pPr>
      <w:proofErr w:type="gramStart"/>
      <w:r>
        <w:t>S</w:t>
      </w:r>
      <w:r w:rsidRPr="00C330B7">
        <w:t>ed aliquet mauris.</w:t>
      </w:r>
      <w:proofErr w:type="gramEnd"/>
      <w:r w:rsidRPr="00C330B7">
        <w:t xml:space="preserve"> Quisque cursus convallis nisl, ac dapibus </w:t>
      </w:r>
      <w:proofErr w:type="gramStart"/>
      <w:r w:rsidRPr="00C330B7">
        <w:t>massa</w:t>
      </w:r>
      <w:proofErr w:type="gramEnd"/>
      <w:r w:rsidRPr="00C330B7">
        <w:t xml:space="preserve"> aliquam ac. Donec tempor neque at ante dapi- bus tristique. </w:t>
      </w:r>
    </w:p>
    <w:p w:rsidR="00FC09E7" w:rsidRPr="00AB64DB" w:rsidRDefault="00FC09E7" w:rsidP="00E72DB8">
      <w:pPr>
        <w:pStyle w:val="mainbody"/>
      </w:pPr>
    </w:p>
    <w:p w:rsidR="00156443" w:rsidRPr="00AB64DB" w:rsidRDefault="00156443" w:rsidP="003A32CC">
      <w:pPr>
        <w:pStyle w:val="mainbody"/>
      </w:pPr>
      <w:r w:rsidRPr="00AB64DB">
        <w:t xml:space="preserve">Vivamus </w:t>
      </w:r>
      <w:proofErr w:type="gramStart"/>
      <w:r w:rsidRPr="00AB64DB">
        <w:t>non arcu</w:t>
      </w:r>
      <w:proofErr w:type="gramEnd"/>
      <w:r w:rsidRPr="00AB64DB">
        <w:t xml:space="preserve"> dolor. Integer in pulvinar orci, ac viverra </w:t>
      </w:r>
      <w:proofErr w:type="gramStart"/>
      <w:r w:rsidRPr="00AB64DB">
        <w:t>purus</w:t>
      </w:r>
      <w:proofErr w:type="gramEnd"/>
      <w:r w:rsidRPr="00AB64DB">
        <w:t xml:space="preserve">. Pellentesque </w:t>
      </w:r>
      <w:proofErr w:type="gramStart"/>
      <w:r w:rsidRPr="00AB64DB">
        <w:t>congue  eleifend</w:t>
      </w:r>
      <w:proofErr w:type="gramEnd"/>
      <w:r w:rsidRPr="00AB64DB">
        <w:t xml:space="preserve">  elit, et blandit  arcu fringilla sit amet. Nulla blandit neque sed nisi </w:t>
      </w:r>
      <w:proofErr w:type="gramStart"/>
      <w:r w:rsidRPr="00AB64DB">
        <w:t>tempus  pretium</w:t>
      </w:r>
      <w:proofErr w:type="gramEnd"/>
      <w:r w:rsidRPr="00AB64DB">
        <w:t xml:space="preserve">. Aenean lacinia vel mau- ris sit amet tincidunt. Sed eget quam rhoncus, </w:t>
      </w:r>
      <w:proofErr w:type="gramStart"/>
      <w:r w:rsidRPr="00AB64DB">
        <w:t>egestas  mi</w:t>
      </w:r>
      <w:proofErr w:type="gramEnd"/>
      <w:r w:rsidRPr="00AB64DB">
        <w:t xml:space="preserve"> id, facilisis sapien. </w:t>
      </w:r>
      <w:proofErr w:type="gramStart"/>
      <w:r w:rsidRPr="00AB64DB">
        <w:t>Donec ut risus pulvinar enim imperdiet suscipit eget vitae lec- tus.</w:t>
      </w:r>
      <w:proofErr w:type="gramEnd"/>
    </w:p>
    <w:p w:rsidR="00156443" w:rsidRPr="00420B0F" w:rsidRDefault="00156443" w:rsidP="00E72DB8">
      <w:pPr>
        <w:pStyle w:val="mainbody"/>
      </w:pPr>
      <w:proofErr w:type="gramStart"/>
      <w:r w:rsidRPr="00420B0F">
        <w:t>Vestibulum  vehicula</w:t>
      </w:r>
      <w:proofErr w:type="gramEnd"/>
      <w:r w:rsidRPr="00420B0F">
        <w:t xml:space="preserve">  tortor  ut  metus  tincidunt,  sed  feugiat  do- lor tempus. Class aptent taciti sociosqu ad litora torquent per conu- bia nostra</w:t>
      </w:r>
      <w:proofErr w:type="gramStart"/>
      <w:r w:rsidRPr="00420B0F">
        <w:t>,  per</w:t>
      </w:r>
      <w:proofErr w:type="gramEnd"/>
      <w:r w:rsidRPr="00420B0F">
        <w:t xml:space="preserve"> inceptos  himenaeos. Aliquam ut </w:t>
      </w:r>
      <w:proofErr w:type="gramStart"/>
      <w:r w:rsidRPr="00420B0F">
        <w:t>erat  ipsum</w:t>
      </w:r>
      <w:proofErr w:type="gramEnd"/>
      <w:r w:rsidRPr="00420B0F">
        <w:t xml:space="preserve">. Donec blandit, sem </w:t>
      </w:r>
      <w:r w:rsidRPr="00420B0F">
        <w:lastRenderedPageBreak/>
        <w:t xml:space="preserve">quis </w:t>
      </w:r>
      <w:proofErr w:type="gramStart"/>
      <w:r w:rsidRPr="00420B0F">
        <w:t>adipiscing  adipiscing</w:t>
      </w:r>
      <w:proofErr w:type="gramEnd"/>
      <w:r w:rsidRPr="00420B0F">
        <w:t xml:space="preserve">, diam magna  laoreet  purus, eu gravida dui justo sit amet risus. </w:t>
      </w:r>
      <w:proofErr w:type="gramStart"/>
      <w:r w:rsidRPr="00420B0F">
        <w:t>Nulla varius a libero eget ultricies.</w:t>
      </w:r>
      <w:proofErr w:type="gramEnd"/>
      <w:r w:rsidRPr="00420B0F">
        <w:t xml:space="preserve"> Etiam in </w:t>
      </w:r>
      <w:proofErr w:type="gramStart"/>
      <w:r w:rsidRPr="00420B0F">
        <w:t>pharetra  augue</w:t>
      </w:r>
      <w:proofErr w:type="gramEnd"/>
      <w:r w:rsidRPr="00420B0F">
        <w:t xml:space="preserve">. Pellentesque dui dui, </w:t>
      </w:r>
      <w:proofErr w:type="gramStart"/>
      <w:r w:rsidRPr="00420B0F">
        <w:t>egestas  eu</w:t>
      </w:r>
      <w:proofErr w:type="gramEnd"/>
      <w:r w:rsidRPr="00420B0F">
        <w:t xml:space="preserve"> nisi vel, euismod feugiat ante. </w:t>
      </w:r>
      <w:proofErr w:type="gramStart"/>
      <w:r w:rsidRPr="00420B0F">
        <w:t>Sed consequat euismod nisl a sollicitudin.</w:t>
      </w:r>
      <w:proofErr w:type="gramEnd"/>
      <w:r w:rsidRPr="00420B0F">
        <w:t xml:space="preserve"> Nunc ac nisl cursus, mollis eros at, </w:t>
      </w:r>
      <w:proofErr w:type="gramStart"/>
      <w:r w:rsidRPr="00420B0F">
        <w:t>imperdiet  ipsum</w:t>
      </w:r>
      <w:proofErr w:type="gramEnd"/>
      <w:r w:rsidRPr="00420B0F">
        <w:t xml:space="preserve">. Fusce vehicula neque sit amet tortor bibendum interdum.  Aliquam </w:t>
      </w:r>
      <w:proofErr w:type="gramStart"/>
      <w:r w:rsidRPr="00420B0F">
        <w:t>posuere  elit</w:t>
      </w:r>
      <w:proofErr w:type="gramEnd"/>
      <w:r w:rsidRPr="00420B0F">
        <w:t xml:space="preserve"> eget tellus eleifend, eget molestie nunc scelerisque. </w:t>
      </w:r>
      <w:proofErr w:type="gramStart"/>
      <w:r w:rsidRPr="00420B0F">
        <w:t>Cras ut commodo enim, eget semper magna.</w:t>
      </w:r>
      <w:proofErr w:type="gramEnd"/>
      <w:r w:rsidRPr="00420B0F">
        <w:t xml:space="preserve"> </w:t>
      </w:r>
      <w:proofErr w:type="gramStart"/>
      <w:r w:rsidRPr="00420B0F">
        <w:t>Fusce ut pretium augue.</w:t>
      </w:r>
      <w:proofErr w:type="gramEnd"/>
      <w:r w:rsidRPr="00420B0F">
        <w:t xml:space="preserve"> Lorem ipsum </w:t>
      </w:r>
      <w:proofErr w:type="gramStart"/>
      <w:r w:rsidRPr="00420B0F">
        <w:t>dolor sit</w:t>
      </w:r>
      <w:proofErr w:type="gramEnd"/>
      <w:r w:rsidRPr="00420B0F">
        <w:t xml:space="preserve"> amet, consectetur adipiscing elit. </w:t>
      </w:r>
      <w:proofErr w:type="gramStart"/>
      <w:r w:rsidRPr="00420B0F">
        <w:t>Mauris in scelerisque quam.</w:t>
      </w:r>
      <w:proofErr w:type="gramEnd"/>
    </w:p>
    <w:p w:rsidR="00156443" w:rsidRPr="00AB64DB" w:rsidRDefault="00156443" w:rsidP="00E72DB8">
      <w:pPr>
        <w:pStyle w:val="mainbody"/>
      </w:pPr>
      <w:proofErr w:type="gramStart"/>
      <w:r w:rsidRPr="003E5A50">
        <w:t>Praesent  laoreet</w:t>
      </w:r>
      <w:proofErr w:type="gramEnd"/>
      <w:r w:rsidRPr="003E5A50">
        <w:t xml:space="preserve">  ante  et ornare  mollis. </w:t>
      </w:r>
      <w:r w:rsidRPr="00420B0F">
        <w:t xml:space="preserve">Mauris libero leo, accum- san vitae leo sit amet, aliquam bibendum diam. Sed in odio eget tel- lus </w:t>
      </w:r>
      <w:proofErr w:type="gramStart"/>
      <w:r w:rsidRPr="00420B0F">
        <w:t>tempus  tincidunt</w:t>
      </w:r>
      <w:proofErr w:type="gramEnd"/>
      <w:r w:rsidRPr="00420B0F">
        <w:t xml:space="preserve">. </w:t>
      </w:r>
      <w:r w:rsidRPr="003E5A50">
        <w:t xml:space="preserve">Aenean et nunc quis erat </w:t>
      </w:r>
      <w:proofErr w:type="gramStart"/>
      <w:r w:rsidRPr="003E5A50">
        <w:t>hendrerit  imperdiet</w:t>
      </w:r>
      <w:proofErr w:type="gramEnd"/>
      <w:r w:rsidRPr="003E5A50">
        <w:t xml:space="preserve"> nec vitae felis. Vivamus </w:t>
      </w:r>
      <w:proofErr w:type="gramStart"/>
      <w:r w:rsidRPr="003E5A50">
        <w:t>pharetra  diam</w:t>
      </w:r>
      <w:proofErr w:type="gramEnd"/>
      <w:r w:rsidRPr="003E5A50">
        <w:t xml:space="preserve"> aliquam nisi tempus  gravida. Vestibulum </w:t>
      </w:r>
      <w:proofErr w:type="gramStart"/>
      <w:r w:rsidRPr="003E5A50">
        <w:t>posuere  auctor</w:t>
      </w:r>
      <w:proofErr w:type="gramEnd"/>
      <w:r w:rsidRPr="003E5A50">
        <w:t xml:space="preserve"> iaculis. </w:t>
      </w:r>
      <w:proofErr w:type="gramStart"/>
      <w:r w:rsidRPr="003E5A50">
        <w:t>Etiam convallis nunc ac accumsan vehicula.</w:t>
      </w:r>
      <w:proofErr w:type="gramEnd"/>
      <w:r w:rsidRPr="003E5A50">
        <w:t xml:space="preserve"> </w:t>
      </w:r>
      <w:r w:rsidRPr="00AB64DB">
        <w:t xml:space="preserve">Etiam varius bibendum nisl </w:t>
      </w:r>
      <w:proofErr w:type="gramStart"/>
      <w:r w:rsidRPr="00AB64DB">
        <w:t>non molestie</w:t>
      </w:r>
      <w:proofErr w:type="gramEnd"/>
      <w:r w:rsidRPr="00AB64DB">
        <w:t xml:space="preserve">. </w:t>
      </w:r>
      <w:proofErr w:type="gramStart"/>
      <w:r w:rsidRPr="00AB64DB">
        <w:t>Phasellus facilisis rhoncus suscipit.</w:t>
      </w:r>
      <w:proofErr w:type="gramEnd"/>
      <w:r w:rsidRPr="00AB64DB">
        <w:t xml:space="preserve"> </w:t>
      </w:r>
      <w:proofErr w:type="gramStart"/>
      <w:r w:rsidRPr="00AB64DB">
        <w:t>Donec vel felis eget quam imperdiet eleifend.</w:t>
      </w:r>
      <w:proofErr w:type="gramEnd"/>
    </w:p>
    <w:p w:rsidR="00156443" w:rsidRPr="00AB64DB" w:rsidRDefault="00156443" w:rsidP="00E72DB8">
      <w:pPr>
        <w:pStyle w:val="mainbody"/>
      </w:pPr>
      <w:r w:rsidRPr="00AB64DB">
        <w:t xml:space="preserve">In hac </w:t>
      </w:r>
      <w:proofErr w:type="gramStart"/>
      <w:r w:rsidRPr="00AB64DB">
        <w:t>habitasse  platea</w:t>
      </w:r>
      <w:proofErr w:type="gramEnd"/>
      <w:r w:rsidRPr="00AB64DB">
        <w:t xml:space="preserve">  dictumst. Sed cursus </w:t>
      </w:r>
      <w:proofErr w:type="gramStart"/>
      <w:r w:rsidRPr="00AB64DB">
        <w:t>ornare  fermentum</w:t>
      </w:r>
      <w:proofErr w:type="gramEnd"/>
      <w:r w:rsidRPr="00AB64DB">
        <w:t xml:space="preserve">. Sed </w:t>
      </w:r>
      <w:proofErr w:type="gramStart"/>
      <w:r w:rsidRPr="00AB64DB">
        <w:t>tempus  sodales</w:t>
      </w:r>
      <w:proofErr w:type="gramEnd"/>
      <w:r w:rsidRPr="00AB64DB">
        <w:t xml:space="preserve">  sapien  id ultricies. Sed </w:t>
      </w:r>
      <w:proofErr w:type="gramStart"/>
      <w:r w:rsidRPr="00AB64DB">
        <w:t>nec</w:t>
      </w:r>
      <w:proofErr w:type="gramEnd"/>
      <w:r w:rsidRPr="00AB64DB">
        <w:t xml:space="preserve"> varius orci. Nullam consequat est ac velit </w:t>
      </w:r>
      <w:proofErr w:type="gramStart"/>
      <w:r w:rsidRPr="00AB64DB">
        <w:t>posuere  elementum</w:t>
      </w:r>
      <w:proofErr w:type="gramEnd"/>
      <w:r w:rsidRPr="00AB64DB">
        <w:t xml:space="preserve">. Proin </w:t>
      </w:r>
      <w:proofErr w:type="gramStart"/>
      <w:r w:rsidRPr="00AB64DB">
        <w:t>nec</w:t>
      </w:r>
      <w:proofErr w:type="gramEnd"/>
      <w:r w:rsidRPr="00AB64DB">
        <w:t xml:space="preserve"> lorem sceler- isque lacus vehicula facilisis sit amet at ligula. Pellentesque volutp</w:t>
      </w:r>
      <w:r>
        <w:t xml:space="preserve"> </w:t>
      </w:r>
      <w:proofErr w:type="gramStart"/>
      <w:r w:rsidRPr="00AB64DB">
        <w:rPr>
          <w:spacing w:val="-3"/>
        </w:rPr>
        <w:t>f</w:t>
      </w:r>
      <w:r w:rsidRPr="00AB64DB">
        <w:t xml:space="preserve">eugiat  </w:t>
      </w:r>
      <w:r w:rsidRPr="00AB64DB">
        <w:rPr>
          <w:w w:val="103"/>
        </w:rPr>
        <w:t>suscipit</w:t>
      </w:r>
      <w:proofErr w:type="gramEnd"/>
      <w:r w:rsidRPr="00AB64DB">
        <w:rPr>
          <w:w w:val="82"/>
        </w:rPr>
        <w:t>.</w:t>
      </w:r>
      <w:r w:rsidRPr="00AB64DB">
        <w:rPr>
          <w:spacing w:val="20"/>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20"/>
          <w:w w:val="109"/>
        </w:rPr>
        <w:t xml:space="preserve"> </w:t>
      </w:r>
      <w:r w:rsidRPr="00AB64DB">
        <w:t>lacinia</w:t>
      </w:r>
      <w:r w:rsidRPr="00AB64DB">
        <w:rPr>
          <w:spacing w:val="20"/>
        </w:rPr>
        <w:t xml:space="preserve"> </w:t>
      </w:r>
      <w:r w:rsidRPr="00AB64DB">
        <w:t>est</w:t>
      </w:r>
      <w:r w:rsidRPr="00AB64DB">
        <w:rPr>
          <w:spacing w:val="44"/>
        </w:rPr>
        <w:t xml:space="preserve"> </w:t>
      </w:r>
      <w:r w:rsidRPr="00AB64DB">
        <w:t>sed</w:t>
      </w:r>
      <w:r w:rsidRPr="00AB64DB">
        <w:rPr>
          <w:spacing w:val="46"/>
        </w:rPr>
        <w:t xml:space="preserve"> </w:t>
      </w:r>
      <w:proofErr w:type="gramStart"/>
      <w:r w:rsidRPr="00AB64DB">
        <w:t xml:space="preserve">placerat </w:t>
      </w:r>
      <w:r w:rsidRPr="00AB64DB">
        <w:rPr>
          <w:spacing w:val="9"/>
        </w:rPr>
        <w:t xml:space="preserve"> </w:t>
      </w:r>
      <w:r w:rsidRPr="00AB64DB">
        <w:rPr>
          <w:w w:val="101"/>
        </w:rPr>
        <w:t>sc</w:t>
      </w:r>
      <w:r w:rsidRPr="00AB64DB">
        <w:rPr>
          <w:w w:val="104"/>
        </w:rPr>
        <w:t>ele</w:t>
      </w:r>
      <w:r w:rsidRPr="00AB64DB">
        <w:rPr>
          <w:spacing w:val="1"/>
          <w:w w:val="104"/>
        </w:rPr>
        <w:t>r</w:t>
      </w:r>
      <w:r w:rsidRPr="00AB64DB">
        <w:rPr>
          <w:w w:val="106"/>
        </w:rPr>
        <w:t>isqu</w:t>
      </w:r>
      <w:r w:rsidRPr="00AB64DB">
        <w:rPr>
          <w:spacing w:val="-3"/>
          <w:w w:val="106"/>
        </w:rPr>
        <w:t>e</w:t>
      </w:r>
      <w:proofErr w:type="gramEnd"/>
      <w:r w:rsidRPr="00AB64DB">
        <w:rPr>
          <w:w w:val="82"/>
        </w:rPr>
        <w:t>.</w:t>
      </w:r>
      <w:r w:rsidRPr="00AB64DB">
        <w:rPr>
          <w:spacing w:val="20"/>
          <w:w w:val="82"/>
        </w:rPr>
        <w:t xml:space="preserve"> </w:t>
      </w:r>
      <w:proofErr w:type="gramStart"/>
      <w:r w:rsidRPr="00AB64DB">
        <w:rPr>
          <w:spacing w:val="2"/>
          <w:w w:val="71"/>
        </w:rPr>
        <w:t>I</w:t>
      </w:r>
      <w:r w:rsidRPr="00AB64DB">
        <w:rPr>
          <w:w w:val="111"/>
        </w:rPr>
        <w:t>n</w:t>
      </w:r>
      <w:r w:rsidRPr="00AB64DB">
        <w:rPr>
          <w:spacing w:val="20"/>
          <w:w w:val="111"/>
        </w:rPr>
        <w:t xml:space="preserve"> </w:t>
      </w:r>
      <w:r w:rsidRPr="00AB64DB">
        <w:rPr>
          <w:w w:val="119"/>
        </w:rPr>
        <w:t>t</w:t>
      </w:r>
      <w:r w:rsidRPr="00AB64DB">
        <w:rPr>
          <w:w w:val="109"/>
        </w:rPr>
        <w:t>em</w:t>
      </w:r>
      <w:r w:rsidRPr="00AB64DB">
        <w:rPr>
          <w:w w:val="92"/>
        </w:rPr>
        <w:t xml:space="preserve">- </w:t>
      </w:r>
      <w:r w:rsidRPr="00AB64DB">
        <w:t>por</w:t>
      </w:r>
      <w:r w:rsidRPr="00AB64DB">
        <w:rPr>
          <w:spacing w:val="30"/>
        </w:rPr>
        <w:t xml:space="preserve"> </w:t>
      </w:r>
      <w:r w:rsidRPr="00AB64DB">
        <w:t>scele</w:t>
      </w:r>
      <w:r w:rsidRPr="00AB64DB">
        <w:rPr>
          <w:spacing w:val="1"/>
        </w:rPr>
        <w:t>r</w:t>
      </w:r>
      <w:r w:rsidRPr="00AB64DB">
        <w:t>isque</w:t>
      </w:r>
      <w:r w:rsidRPr="00AB64DB">
        <w:rPr>
          <w:spacing w:val="50"/>
        </w:rPr>
        <w:t xml:space="preserve"> </w:t>
      </w:r>
      <w:r w:rsidRPr="00AB64DB">
        <w:rPr>
          <w:w w:val="104"/>
        </w:rPr>
        <w:t>faucibu</w:t>
      </w:r>
      <w:r w:rsidRPr="00AB64DB">
        <w:rPr>
          <w:spacing w:val="-2"/>
          <w:w w:val="104"/>
        </w:rPr>
        <w:t>s</w:t>
      </w:r>
      <w:r w:rsidRPr="00AB64DB">
        <w:rPr>
          <w:w w:val="82"/>
        </w:rPr>
        <w:t>.</w:t>
      </w:r>
      <w:proofErr w:type="gramEnd"/>
      <w:r w:rsidRPr="00AB64DB">
        <w:rPr>
          <w:spacing w:val="7"/>
        </w:rPr>
        <w:t xml:space="preserve"> </w:t>
      </w:r>
      <w:r w:rsidRPr="00AB64DB">
        <w:t>Cras</w:t>
      </w:r>
      <w:r w:rsidRPr="00AB64DB">
        <w:rPr>
          <w:spacing w:val="-4"/>
        </w:rPr>
        <w:t xml:space="preserve"> </w:t>
      </w:r>
      <w:r w:rsidRPr="00AB64DB">
        <w:t>eu</w:t>
      </w:r>
      <w:r w:rsidRPr="00AB64DB">
        <w:rPr>
          <w:spacing w:val="30"/>
        </w:rPr>
        <w:t xml:space="preserve"> </w:t>
      </w:r>
      <w:r w:rsidRPr="00AB64DB">
        <w:t>tu</w:t>
      </w:r>
      <w:r w:rsidRPr="00AB64DB">
        <w:rPr>
          <w:spacing w:val="1"/>
        </w:rPr>
        <w:t>r</w:t>
      </w:r>
      <w:r w:rsidRPr="00AB64DB">
        <w:t>pis</w:t>
      </w:r>
      <w:r w:rsidRPr="00AB64DB">
        <w:rPr>
          <w:spacing w:val="32"/>
        </w:rPr>
        <w:t xml:space="preserve"> </w:t>
      </w:r>
      <w:r w:rsidRPr="00AB64DB">
        <w:t>ut</w:t>
      </w:r>
      <w:r w:rsidRPr="00AB64DB">
        <w:rPr>
          <w:spacing w:val="29"/>
        </w:rPr>
        <w:t xml:space="preserve"> </w:t>
      </w:r>
      <w:r w:rsidRPr="00AB64DB">
        <w:t>mi</w:t>
      </w:r>
      <w:r w:rsidRPr="00AB64DB">
        <w:rPr>
          <w:spacing w:val="9"/>
        </w:rPr>
        <w:t xml:space="preserve"> </w:t>
      </w:r>
      <w:proofErr w:type="gramStart"/>
      <w:r w:rsidRPr="00AB64DB">
        <w:t xml:space="preserve">tincidunt </w:t>
      </w:r>
      <w:r w:rsidRPr="00AB64DB">
        <w:rPr>
          <w:spacing w:val="7"/>
        </w:rPr>
        <w:t xml:space="preserve"> </w:t>
      </w:r>
      <w:r w:rsidRPr="00AB64DB">
        <w:rPr>
          <w:w w:val="95"/>
        </w:rPr>
        <w:t>facilisis</w:t>
      </w:r>
      <w:proofErr w:type="gramEnd"/>
      <w:r w:rsidRPr="00AB64DB">
        <w:rPr>
          <w:spacing w:val="10"/>
          <w:w w:val="95"/>
        </w:rPr>
        <w:t xml:space="preserve"> </w:t>
      </w:r>
      <w:r w:rsidRPr="00AB64DB">
        <w:t>a</w:t>
      </w:r>
      <w:r w:rsidRPr="00AB64DB">
        <w:rPr>
          <w:spacing w:val="15"/>
        </w:rPr>
        <w:t xml:space="preserve"> </w:t>
      </w:r>
      <w:r w:rsidRPr="00AB64DB">
        <w:rPr>
          <w:w w:val="109"/>
        </w:rPr>
        <w:t xml:space="preserve">sed </w:t>
      </w:r>
      <w:r w:rsidRPr="00AB64DB">
        <w:rPr>
          <w:w w:val="110"/>
        </w:rPr>
        <w:t>est</w:t>
      </w:r>
      <w:r w:rsidRPr="00AB64DB">
        <w:rPr>
          <w:w w:val="82"/>
        </w:rPr>
        <w:t xml:space="preserve">. </w:t>
      </w:r>
      <w:r w:rsidRPr="00AB64DB">
        <w:rPr>
          <w:spacing w:val="-7"/>
          <w:w w:val="77"/>
        </w:rPr>
        <w:t>V</w:t>
      </w:r>
      <w:r w:rsidRPr="00AB64DB">
        <w:rPr>
          <w:w w:val="106"/>
        </w:rPr>
        <w:t>estibulum</w:t>
      </w:r>
      <w:r w:rsidRPr="00AB64DB">
        <w:rPr>
          <w:spacing w:val="8"/>
          <w:w w:val="106"/>
        </w:rPr>
        <w:t xml:space="preserve"> </w:t>
      </w:r>
      <w:r w:rsidRPr="00AB64DB">
        <w:rPr>
          <w:w w:val="104"/>
        </w:rPr>
        <w:t>ult</w:t>
      </w:r>
      <w:r w:rsidRPr="00AB64DB">
        <w:rPr>
          <w:spacing w:val="1"/>
          <w:w w:val="104"/>
        </w:rPr>
        <w:t>r</w:t>
      </w:r>
      <w:r w:rsidRPr="00AB64DB">
        <w:rPr>
          <w:w w:val="99"/>
        </w:rPr>
        <w:t>icie</w:t>
      </w:r>
      <w:r w:rsidRPr="00AB64DB">
        <w:rPr>
          <w:spacing w:val="-2"/>
          <w:w w:val="99"/>
        </w:rPr>
        <w:t>s</w:t>
      </w:r>
      <w:r w:rsidRPr="00AB64DB">
        <w:rPr>
          <w:w w:val="82"/>
        </w:rPr>
        <w:t>,</w:t>
      </w:r>
      <w:r w:rsidRPr="00AB64DB">
        <w:rPr>
          <w:spacing w:val="8"/>
          <w:w w:val="82"/>
        </w:rPr>
        <w:t xml:space="preserve"> </w:t>
      </w:r>
      <w:r w:rsidRPr="00AB64DB">
        <w:t>tellus</w:t>
      </w:r>
      <w:r w:rsidRPr="00AB64DB">
        <w:rPr>
          <w:spacing w:val="24"/>
        </w:rPr>
        <w:t xml:space="preserve"> </w:t>
      </w:r>
      <w:r w:rsidRPr="00AB64DB">
        <w:lastRenderedPageBreak/>
        <w:t xml:space="preserve">eget </w:t>
      </w:r>
      <w:r w:rsidRPr="00AB64DB">
        <w:rPr>
          <w:spacing w:val="1"/>
        </w:rPr>
        <w:t xml:space="preserve"> </w:t>
      </w:r>
      <w:r w:rsidRPr="00AB64DB">
        <w:t>dignissim</w:t>
      </w:r>
      <w:r w:rsidRPr="00AB64DB">
        <w:rPr>
          <w:spacing w:val="31"/>
        </w:rPr>
        <w:t xml:space="preserve"> </w:t>
      </w:r>
      <w:r w:rsidRPr="00AB64DB">
        <w:rPr>
          <w:w w:val="109"/>
        </w:rPr>
        <w:t>hend</w:t>
      </w:r>
      <w:r w:rsidRPr="00AB64DB">
        <w:rPr>
          <w:spacing w:val="-2"/>
          <w:w w:val="109"/>
        </w:rPr>
        <w:t>r</w:t>
      </w:r>
      <w:r w:rsidRPr="00AB64DB">
        <w:rPr>
          <w:w w:val="106"/>
        </w:rPr>
        <w:t>e</w:t>
      </w:r>
      <w:r w:rsidRPr="00AB64DB">
        <w:rPr>
          <w:spacing w:val="1"/>
          <w:w w:val="106"/>
        </w:rPr>
        <w:t>r</w:t>
      </w:r>
      <w:r w:rsidRPr="00AB64DB">
        <w:rPr>
          <w:w w:val="101"/>
        </w:rPr>
        <w:t>it</w:t>
      </w:r>
      <w:r w:rsidRPr="00AB64DB">
        <w:rPr>
          <w:w w:val="82"/>
        </w:rPr>
        <w:t>,</w:t>
      </w:r>
      <w:r w:rsidRPr="00AB64DB">
        <w:rPr>
          <w:spacing w:val="8"/>
          <w:w w:val="82"/>
        </w:rPr>
        <w:t xml:space="preserve"> </w:t>
      </w:r>
      <w:r w:rsidRPr="00AB64DB">
        <w:t>lacus</w:t>
      </w:r>
      <w:r w:rsidRPr="00AB64DB">
        <w:rPr>
          <w:spacing w:val="17"/>
        </w:rPr>
        <w:t xml:space="preserve"> </w:t>
      </w:r>
      <w:r w:rsidRPr="00AB64DB">
        <w:rPr>
          <w:w w:val="101"/>
        </w:rPr>
        <w:t xml:space="preserve">ligula </w:t>
      </w:r>
      <w:r w:rsidRPr="00AB64DB">
        <w:t xml:space="preserve">vulputate </w:t>
      </w:r>
      <w:r w:rsidRPr="00AB64DB">
        <w:rPr>
          <w:spacing w:val="12"/>
        </w:rPr>
        <w:t xml:space="preserve"> </w:t>
      </w:r>
      <w:r w:rsidRPr="00AB64DB">
        <w:rPr>
          <w:w w:val="105"/>
        </w:rPr>
        <w:t>le</w:t>
      </w:r>
      <w:r w:rsidRPr="00AB64DB">
        <w:rPr>
          <w:spacing w:val="-5"/>
          <w:w w:val="105"/>
        </w:rPr>
        <w:t>o</w:t>
      </w:r>
      <w:r w:rsidRPr="00AB64DB">
        <w:rPr>
          <w:w w:val="82"/>
        </w:rPr>
        <w:t>,</w:t>
      </w:r>
      <w:r w:rsidRPr="00AB64DB">
        <w:rPr>
          <w:spacing w:val="3"/>
        </w:rPr>
        <w:t xml:space="preserve"> </w:t>
      </w:r>
      <w:r w:rsidRPr="00AB64DB">
        <w:t>pulvinar</w:t>
      </w:r>
      <w:r w:rsidRPr="00AB64DB">
        <w:rPr>
          <w:spacing w:val="25"/>
        </w:rPr>
        <w:t xml:space="preserve"> </w:t>
      </w:r>
      <w:r w:rsidRPr="00AB64DB">
        <w:t xml:space="preserve">tincidunt </w:t>
      </w:r>
      <w:r w:rsidRPr="00AB64DB">
        <w:rPr>
          <w:spacing w:val="3"/>
        </w:rPr>
        <w:t xml:space="preserve"> </w:t>
      </w:r>
      <w:r w:rsidRPr="00AB64DB">
        <w:t>dui</w:t>
      </w:r>
      <w:r w:rsidRPr="00AB64DB">
        <w:rPr>
          <w:spacing w:val="17"/>
        </w:rPr>
        <w:t xml:space="preserve"> </w:t>
      </w:r>
      <w:r w:rsidRPr="00AB64DB">
        <w:t>ligula</w:t>
      </w:r>
      <w:r w:rsidRPr="00AB64DB">
        <w:rPr>
          <w:spacing w:val="8"/>
        </w:rPr>
        <w:t xml:space="preserve"> </w:t>
      </w:r>
      <w:r w:rsidRPr="00AB64DB">
        <w:t>vitae</w:t>
      </w:r>
      <w:r w:rsidRPr="00AB64DB">
        <w:rPr>
          <w:spacing w:val="20"/>
        </w:rPr>
        <w:t xml:space="preserve"> </w:t>
      </w:r>
      <w:r w:rsidRPr="00AB64DB">
        <w:t>dui.</w:t>
      </w:r>
      <w:r w:rsidRPr="00AB64DB">
        <w:rPr>
          <w:spacing w:val="6"/>
        </w:rPr>
        <w:t xml:space="preserve"> </w:t>
      </w:r>
      <w:r w:rsidRPr="00AB64DB">
        <w:rPr>
          <w:spacing w:val="1"/>
        </w:rPr>
        <w:t>U</w:t>
      </w:r>
      <w:r w:rsidRPr="00AB64DB">
        <w:t>t</w:t>
      </w:r>
      <w:r w:rsidRPr="00AB64DB">
        <w:rPr>
          <w:spacing w:val="-3"/>
        </w:rPr>
        <w:t xml:space="preserve"> </w:t>
      </w:r>
      <w:proofErr w:type="gramStart"/>
      <w:r w:rsidRPr="00AB64DB">
        <w:t>sit</w:t>
      </w:r>
      <w:proofErr w:type="gramEnd"/>
      <w:r w:rsidRPr="00AB64DB">
        <w:rPr>
          <w:spacing w:val="5"/>
        </w:rPr>
        <w:t xml:space="preserve"> </w:t>
      </w:r>
      <w:r w:rsidRPr="00AB64DB">
        <w:t>amet</w:t>
      </w:r>
      <w:r w:rsidRPr="00AB64DB">
        <w:rPr>
          <w:spacing w:val="46"/>
        </w:rPr>
        <w:t xml:space="preserve"> </w:t>
      </w:r>
      <w:r w:rsidRPr="00AB64DB">
        <w:rPr>
          <w:w w:val="101"/>
        </w:rPr>
        <w:t>c</w:t>
      </w:r>
      <w:r w:rsidRPr="00AB64DB">
        <w:rPr>
          <w:w w:val="110"/>
        </w:rPr>
        <w:t>on</w:t>
      </w:r>
      <w:r w:rsidRPr="00AB64DB">
        <w:rPr>
          <w:w w:val="92"/>
        </w:rPr>
        <w:t xml:space="preserve">- </w:t>
      </w:r>
      <w:r w:rsidRPr="00AB64DB">
        <w:rPr>
          <w:w w:val="95"/>
        </w:rPr>
        <w:t>vallis</w:t>
      </w:r>
      <w:r w:rsidRPr="00AB64DB">
        <w:rPr>
          <w:spacing w:val="-6"/>
          <w:w w:val="95"/>
        </w:rPr>
        <w:t xml:space="preserve"> </w:t>
      </w:r>
      <w:r w:rsidRPr="00AB64DB">
        <w:rPr>
          <w:w w:val="119"/>
        </w:rPr>
        <w:t>t</w:t>
      </w:r>
      <w:r w:rsidRPr="00AB64DB">
        <w:rPr>
          <w:w w:val="101"/>
        </w:rPr>
        <w:t>ellu</w:t>
      </w:r>
      <w:r w:rsidRPr="00AB64DB">
        <w:rPr>
          <w:spacing w:val="-2"/>
          <w:w w:val="101"/>
        </w:rPr>
        <w:t>s</w:t>
      </w:r>
      <w:r w:rsidRPr="00AB64DB">
        <w:rPr>
          <w:w w:val="82"/>
        </w:rPr>
        <w:t>.</w:t>
      </w:r>
      <w:r w:rsidRPr="00AB64DB">
        <w:rPr>
          <w:spacing w:val="-18"/>
        </w:rPr>
        <w:t xml:space="preserve"> </w:t>
      </w:r>
      <w:r w:rsidRPr="00AB64DB">
        <w:rPr>
          <w:spacing w:val="-7"/>
          <w:w w:val="77"/>
        </w:rPr>
        <w:t>V</w:t>
      </w:r>
      <w:r w:rsidRPr="00AB64DB">
        <w:rPr>
          <w:w w:val="106"/>
        </w:rPr>
        <w:t>estibulum</w:t>
      </w:r>
      <w:r w:rsidRPr="00AB64DB">
        <w:rPr>
          <w:spacing w:val="-10"/>
        </w:rPr>
        <w:t xml:space="preserve"> </w:t>
      </w:r>
      <w:r w:rsidRPr="00AB64DB">
        <w:t>ante</w:t>
      </w:r>
      <w:r w:rsidRPr="00AB64DB">
        <w:rPr>
          <w:spacing w:val="33"/>
        </w:rPr>
        <w:t xml:space="preserve"> </w:t>
      </w:r>
      <w:r w:rsidRPr="00AB64DB">
        <w:t>ipsum</w:t>
      </w:r>
      <w:r w:rsidRPr="00AB64DB">
        <w:rPr>
          <w:spacing w:val="17"/>
        </w:rPr>
        <w:t xml:space="preserve"> </w:t>
      </w:r>
      <w:r w:rsidRPr="00AB64DB">
        <w:t>p</w:t>
      </w:r>
      <w:r w:rsidRPr="00AB64DB">
        <w:rPr>
          <w:spacing w:val="1"/>
        </w:rPr>
        <w:t>r</w:t>
      </w:r>
      <w:r w:rsidRPr="00AB64DB">
        <w:t>imis</w:t>
      </w:r>
      <w:r w:rsidRPr="00AB64DB">
        <w:rPr>
          <w:spacing w:val="-5"/>
        </w:rPr>
        <w:t xml:space="preserve"> </w:t>
      </w:r>
      <w:r w:rsidRPr="00AB64DB">
        <w:t>in</w:t>
      </w:r>
      <w:r w:rsidRPr="00AB64DB">
        <w:rPr>
          <w:spacing w:val="-8"/>
        </w:rPr>
        <w:t xml:space="preserve"> </w:t>
      </w:r>
      <w:r w:rsidRPr="00AB64DB">
        <w:t>faucibus</w:t>
      </w:r>
      <w:r w:rsidRPr="00AB64DB">
        <w:rPr>
          <w:spacing w:val="20"/>
        </w:rPr>
        <w:t xml:space="preserve"> </w:t>
      </w:r>
      <w:r w:rsidRPr="00AB64DB">
        <w:t>o</w:t>
      </w:r>
      <w:r w:rsidRPr="00AB64DB">
        <w:rPr>
          <w:spacing w:val="-2"/>
        </w:rPr>
        <w:t>r</w:t>
      </w:r>
      <w:r w:rsidRPr="00AB64DB">
        <w:t>ci</w:t>
      </w:r>
      <w:r w:rsidRPr="00AB64DB">
        <w:rPr>
          <w:spacing w:val="-10"/>
        </w:rPr>
        <w:t xml:space="preserve"> </w:t>
      </w:r>
      <w:r w:rsidRPr="00AB64DB">
        <w:t>lu</w:t>
      </w:r>
      <w:r w:rsidRPr="00AB64DB">
        <w:rPr>
          <w:spacing w:val="3"/>
        </w:rPr>
        <w:t>c</w:t>
      </w:r>
      <w:r w:rsidRPr="00AB64DB">
        <w:t>tus</w:t>
      </w:r>
      <w:r w:rsidRPr="00AB64DB">
        <w:rPr>
          <w:spacing w:val="16"/>
        </w:rPr>
        <w:t xml:space="preserve"> </w:t>
      </w:r>
      <w:r w:rsidRPr="00AB64DB">
        <w:t>et</w:t>
      </w:r>
      <w:r w:rsidRPr="00AB64DB">
        <w:rPr>
          <w:spacing w:val="14"/>
        </w:rPr>
        <w:t xml:space="preserve"> </w:t>
      </w:r>
      <w:r w:rsidRPr="00AB64DB">
        <w:t>ul- t</w:t>
      </w:r>
      <w:r w:rsidRPr="00AB64DB">
        <w:rPr>
          <w:spacing w:val="1"/>
        </w:rPr>
        <w:t>r</w:t>
      </w:r>
      <w:r w:rsidRPr="00AB64DB">
        <w:t>ices</w:t>
      </w:r>
      <w:r w:rsidRPr="00AB64DB">
        <w:rPr>
          <w:spacing w:val="9"/>
        </w:rPr>
        <w:t xml:space="preserve"> </w:t>
      </w:r>
      <w:proofErr w:type="gramStart"/>
      <w:r w:rsidRPr="00AB64DB">
        <w:t>posue</w:t>
      </w:r>
      <w:r w:rsidRPr="00AB64DB">
        <w:rPr>
          <w:spacing w:val="-2"/>
        </w:rPr>
        <w:t>r</w:t>
      </w:r>
      <w:r w:rsidRPr="00AB64DB">
        <w:t xml:space="preserve">e </w:t>
      </w:r>
      <w:r w:rsidRPr="00AB64DB">
        <w:rPr>
          <w:spacing w:val="1"/>
        </w:rPr>
        <w:t xml:space="preserve"> </w:t>
      </w:r>
      <w:r w:rsidRPr="00AB64DB">
        <w:t>cubilia</w:t>
      </w:r>
      <w:proofErr w:type="gramEnd"/>
      <w:r w:rsidRPr="00AB64DB">
        <w:rPr>
          <w:spacing w:val="2"/>
        </w:rPr>
        <w:t xml:space="preserve"> </w:t>
      </w:r>
      <w:r w:rsidRPr="00AB64DB">
        <w:rPr>
          <w:spacing w:val="-3"/>
        </w:rPr>
        <w:t>C</w:t>
      </w:r>
      <w:r w:rsidRPr="00AB64DB">
        <w:t>urae;</w:t>
      </w:r>
      <w:r w:rsidRPr="00AB64DB">
        <w:rPr>
          <w:spacing w:val="-9"/>
        </w:rPr>
        <w:t xml:space="preserve"> </w:t>
      </w:r>
      <w:r w:rsidRPr="00AB64DB">
        <w:t>Aliquam</w:t>
      </w:r>
      <w:r w:rsidRPr="00AB64DB">
        <w:rPr>
          <w:spacing w:val="-5"/>
        </w:rPr>
        <w:t xml:space="preserve"> </w:t>
      </w:r>
      <w:r w:rsidRPr="00AB64DB">
        <w:t>ligula</w:t>
      </w:r>
      <w:r w:rsidRPr="00AB64DB">
        <w:rPr>
          <w:spacing w:val="1"/>
        </w:rPr>
        <w:t xml:space="preserve"> </w:t>
      </w:r>
      <w:r w:rsidRPr="00AB64DB">
        <w:rPr>
          <w:w w:val="102"/>
        </w:rPr>
        <w:t>lacu</w:t>
      </w:r>
      <w:r w:rsidRPr="00AB64DB">
        <w:rPr>
          <w:spacing w:val="-2"/>
          <w:w w:val="102"/>
        </w:rPr>
        <w:t>s</w:t>
      </w:r>
      <w:r w:rsidRPr="00AB64DB">
        <w:rPr>
          <w:w w:val="82"/>
        </w:rPr>
        <w:t>,</w:t>
      </w:r>
      <w:r w:rsidRPr="00AB64DB">
        <w:rPr>
          <w:spacing w:val="-4"/>
        </w:rPr>
        <w:t xml:space="preserve"> </w:t>
      </w:r>
      <w:r w:rsidRPr="00AB64DB">
        <w:t>lu</w:t>
      </w:r>
      <w:r w:rsidRPr="00AB64DB">
        <w:rPr>
          <w:spacing w:val="3"/>
        </w:rPr>
        <w:t>c</w:t>
      </w:r>
      <w:r w:rsidRPr="00AB64DB">
        <w:t>tus</w:t>
      </w:r>
      <w:r w:rsidRPr="00AB64DB">
        <w:rPr>
          <w:spacing w:val="22"/>
        </w:rPr>
        <w:t xml:space="preserve"> </w:t>
      </w:r>
      <w:r w:rsidRPr="00AB64DB">
        <w:t>ut</w:t>
      </w:r>
      <w:r w:rsidRPr="00AB64DB">
        <w:rPr>
          <w:spacing w:val="18"/>
        </w:rPr>
        <w:t xml:space="preserve"> </w:t>
      </w:r>
      <w:r w:rsidRPr="00AB64DB">
        <w:t>tellus</w:t>
      </w:r>
      <w:r w:rsidRPr="00AB64DB">
        <w:rPr>
          <w:spacing w:val="12"/>
        </w:rPr>
        <w:t xml:space="preserve"> </w:t>
      </w:r>
      <w:r w:rsidRPr="00AB64DB">
        <w:rPr>
          <w:w w:val="108"/>
        </w:rPr>
        <w:t>ne</w:t>
      </w:r>
      <w:r w:rsidRPr="00AB64DB">
        <w:rPr>
          <w:spacing w:val="-2"/>
          <w:w w:val="108"/>
        </w:rPr>
        <w:t>c</w:t>
      </w:r>
      <w:r w:rsidRPr="00AB64DB">
        <w:rPr>
          <w:w w:val="82"/>
        </w:rPr>
        <w:t xml:space="preserve">, </w:t>
      </w:r>
      <w:r w:rsidRPr="00AB64DB">
        <w:t>ult</w:t>
      </w:r>
      <w:r w:rsidRPr="00AB64DB">
        <w:rPr>
          <w:spacing w:val="1"/>
        </w:rPr>
        <w:t>r</w:t>
      </w:r>
      <w:r w:rsidRPr="00AB64DB">
        <w:t>icies</w:t>
      </w:r>
      <w:r w:rsidRPr="00AB64DB">
        <w:rPr>
          <w:spacing w:val="11"/>
        </w:rPr>
        <w:t xml:space="preserve"> </w:t>
      </w:r>
      <w:r w:rsidRPr="00AB64DB">
        <w:t>impe</w:t>
      </w:r>
      <w:r w:rsidRPr="00AB64DB">
        <w:rPr>
          <w:spacing w:val="-2"/>
        </w:rPr>
        <w:t>r</w:t>
      </w:r>
      <w:r w:rsidRPr="00AB64DB">
        <w:t>diet  u</w:t>
      </w:r>
      <w:r w:rsidRPr="00AB64DB">
        <w:rPr>
          <w:spacing w:val="1"/>
        </w:rPr>
        <w:t>r</w:t>
      </w:r>
      <w:r w:rsidRPr="00AB64DB">
        <w:t>na.</w:t>
      </w:r>
      <w:r w:rsidRPr="00AB64DB">
        <w:rPr>
          <w:spacing w:val="23"/>
        </w:rPr>
        <w:t xml:space="preserve"> </w:t>
      </w:r>
      <w:r w:rsidRPr="00AB64DB">
        <w:t>Phasellus</w:t>
      </w:r>
      <w:r w:rsidRPr="00AB64DB">
        <w:rPr>
          <w:spacing w:val="25"/>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tum</w:t>
      </w:r>
      <w:r w:rsidRPr="00AB64DB">
        <w:rPr>
          <w:spacing w:val="3"/>
          <w:w w:val="110"/>
        </w:rPr>
        <w:t xml:space="preserve"> </w:t>
      </w:r>
      <w:r w:rsidRPr="00AB64DB">
        <w:t>lacinia</w:t>
      </w:r>
      <w:r w:rsidRPr="00AB64DB">
        <w:rPr>
          <w:spacing w:val="3"/>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3"/>
          <w:w w:val="82"/>
        </w:rPr>
        <w:t xml:space="preserve"> </w:t>
      </w:r>
      <w:proofErr w:type="gramStart"/>
      <w:r w:rsidRPr="00AB64DB">
        <w:t>nec</w:t>
      </w:r>
      <w:proofErr w:type="gramEnd"/>
      <w:r w:rsidRPr="00AB64DB">
        <w:rPr>
          <w:spacing w:val="27"/>
        </w:rPr>
        <w:t xml:space="preserve"> </w:t>
      </w:r>
      <w:r w:rsidRPr="00AB64DB">
        <w:rPr>
          <w:w w:val="111"/>
        </w:rPr>
        <w:t>hen</w:t>
      </w:r>
      <w:r w:rsidRPr="00AB64DB">
        <w:rPr>
          <w:w w:val="92"/>
        </w:rPr>
        <w:t xml:space="preserve">- </w:t>
      </w:r>
      <w:r w:rsidRPr="00AB64DB">
        <w:t>d</w:t>
      </w:r>
      <w:r w:rsidRPr="00AB64DB">
        <w:rPr>
          <w:spacing w:val="-2"/>
        </w:rPr>
        <w:t>r</w:t>
      </w:r>
      <w:r w:rsidRPr="00AB64DB">
        <w:t>e</w:t>
      </w:r>
      <w:r w:rsidRPr="00AB64DB">
        <w:rPr>
          <w:spacing w:val="1"/>
        </w:rPr>
        <w:t>r</w:t>
      </w:r>
      <w:r w:rsidRPr="00AB64DB">
        <w:t>it</w:t>
      </w:r>
      <w:r w:rsidRPr="00AB64DB">
        <w:rPr>
          <w:spacing w:val="21"/>
        </w:rPr>
        <w:t xml:space="preserve"> </w:t>
      </w:r>
      <w:r w:rsidRPr="00AB64DB">
        <w:t>mau</w:t>
      </w:r>
      <w:r w:rsidRPr="00AB64DB">
        <w:rPr>
          <w:spacing w:val="1"/>
        </w:rPr>
        <w:t>r</w:t>
      </w:r>
      <w:r w:rsidRPr="00AB64DB">
        <w:t>is</w:t>
      </w:r>
      <w:r w:rsidRPr="00AB64DB">
        <w:rPr>
          <w:spacing w:val="17"/>
        </w:rPr>
        <w:t xml:space="preserve"> </w:t>
      </w:r>
      <w:r w:rsidRPr="00AB64DB">
        <w:t>euismod</w:t>
      </w:r>
      <w:r w:rsidRPr="00AB64DB">
        <w:rPr>
          <w:spacing w:val="51"/>
        </w:rPr>
        <w:t xml:space="preserve"> </w:t>
      </w:r>
      <w:r w:rsidRPr="00AB64DB">
        <w:rPr>
          <w:w w:val="119"/>
        </w:rPr>
        <w:t>t</w:t>
      </w:r>
      <w:r w:rsidRPr="00AB64DB">
        <w:rPr>
          <w:w w:val="108"/>
        </w:rPr>
        <w:t>empo</w:t>
      </w:r>
      <w:r w:rsidRPr="00AB64DB">
        <w:rPr>
          <w:spacing w:val="-12"/>
          <w:w w:val="108"/>
        </w:rPr>
        <w:t>r</w:t>
      </w:r>
      <w:r w:rsidRPr="00AB64DB">
        <w:rPr>
          <w:w w:val="82"/>
        </w:rPr>
        <w:t>.</w:t>
      </w:r>
      <w:r w:rsidRPr="00AB64DB">
        <w:t xml:space="preserve"> </w:t>
      </w:r>
      <w:proofErr w:type="gramStart"/>
      <w:r w:rsidRPr="00AB64DB">
        <w:t>Nullam quis</w:t>
      </w:r>
      <w:r w:rsidRPr="00AB64DB">
        <w:rPr>
          <w:spacing w:val="14"/>
        </w:rPr>
        <w:t xml:space="preserve"> </w:t>
      </w:r>
      <w:r w:rsidRPr="00AB64DB">
        <w:rPr>
          <w:spacing w:val="-3"/>
        </w:rPr>
        <w:t>f</w:t>
      </w:r>
      <w:r w:rsidRPr="00AB64DB">
        <w:t>elis</w:t>
      </w:r>
      <w:r w:rsidRPr="00AB64DB">
        <w:rPr>
          <w:spacing w:val="-17"/>
        </w:rPr>
        <w:t xml:space="preserve"> </w:t>
      </w:r>
      <w:r w:rsidRPr="00AB64DB">
        <w:t>elei</w:t>
      </w:r>
      <w:r w:rsidRPr="00AB64DB">
        <w:rPr>
          <w:spacing w:val="-3"/>
        </w:rPr>
        <w:t>f</w:t>
      </w:r>
      <w:r w:rsidRPr="00AB64DB">
        <w:t>end</w:t>
      </w:r>
      <w:r w:rsidRPr="00AB64DB">
        <w:rPr>
          <w:spacing w:val="33"/>
        </w:rPr>
        <w:t xml:space="preserve"> </w:t>
      </w:r>
      <w:r w:rsidRPr="00AB64DB">
        <w:t>u</w:t>
      </w:r>
      <w:r w:rsidRPr="00AB64DB">
        <w:rPr>
          <w:spacing w:val="1"/>
        </w:rPr>
        <w:t>r</w:t>
      </w:r>
      <w:r w:rsidRPr="00AB64DB">
        <w:t>na</w:t>
      </w:r>
      <w:r w:rsidRPr="00AB64DB">
        <w:rPr>
          <w:spacing w:val="27"/>
        </w:rPr>
        <w:t xml:space="preserve"> </w:t>
      </w:r>
      <w:r w:rsidRPr="00AB64DB">
        <w:rPr>
          <w:w w:val="102"/>
        </w:rPr>
        <w:t>lao</w:t>
      </w:r>
      <w:r w:rsidRPr="00AB64DB">
        <w:rPr>
          <w:spacing w:val="-2"/>
          <w:w w:val="102"/>
        </w:rPr>
        <w:t>r</w:t>
      </w:r>
      <w:r w:rsidRPr="00AB64DB">
        <w:rPr>
          <w:w w:val="114"/>
        </w:rPr>
        <w:t xml:space="preserve">eet </w:t>
      </w:r>
      <w:r w:rsidRPr="00AB64DB">
        <w:rPr>
          <w:w w:val="108"/>
        </w:rPr>
        <w:t>conse</w:t>
      </w:r>
      <w:r w:rsidRPr="00AB64DB">
        <w:rPr>
          <w:spacing w:val="3"/>
          <w:w w:val="108"/>
        </w:rPr>
        <w:t>c</w:t>
      </w:r>
      <w:r w:rsidRPr="00AB64DB">
        <w:rPr>
          <w:w w:val="108"/>
        </w:rPr>
        <w:t>tetur</w:t>
      </w:r>
      <w:r w:rsidRPr="00AB64DB">
        <w:rPr>
          <w:spacing w:val="-11"/>
          <w:w w:val="108"/>
        </w:rPr>
        <w:t xml:space="preserve"> </w:t>
      </w:r>
      <w:r w:rsidRPr="00AB64DB">
        <w:t>vitae</w:t>
      </w:r>
      <w:r w:rsidRPr="00AB64DB">
        <w:rPr>
          <w:spacing w:val="9"/>
        </w:rPr>
        <w:t xml:space="preserve"> </w:t>
      </w:r>
      <w:r w:rsidRPr="00AB64DB">
        <w:t>quis</w:t>
      </w:r>
      <w:r w:rsidRPr="00AB64DB">
        <w:rPr>
          <w:spacing w:val="7"/>
        </w:rPr>
        <w:t xml:space="preserve"> </w:t>
      </w:r>
      <w:r w:rsidRPr="00AB64DB">
        <w:t>o</w:t>
      </w:r>
      <w:r w:rsidRPr="00AB64DB">
        <w:rPr>
          <w:spacing w:val="-2"/>
        </w:rPr>
        <w:t>r</w:t>
      </w:r>
      <w:r w:rsidRPr="00AB64DB">
        <w:t>ci.</w:t>
      </w:r>
      <w:proofErr w:type="gramEnd"/>
    </w:p>
    <w:p w:rsidR="00156443" w:rsidRPr="00156443" w:rsidRDefault="00156443" w:rsidP="00E72DB8">
      <w:pPr>
        <w:pStyle w:val="mainbody"/>
        <w:rPr>
          <w:w w:val="104"/>
          <w:lang w:val="es-AR"/>
        </w:rPr>
      </w:pPr>
      <w:r w:rsidRPr="00AB64DB">
        <w:rPr>
          <w:spacing w:val="2"/>
          <w:w w:val="71"/>
        </w:rPr>
        <w:t>I</w:t>
      </w:r>
      <w:r w:rsidRPr="00AB64DB">
        <w:rPr>
          <w:w w:val="111"/>
        </w:rPr>
        <w:t xml:space="preserve">n </w:t>
      </w:r>
      <w:r w:rsidRPr="00AB64DB">
        <w:t>a</w:t>
      </w:r>
      <w:r w:rsidRPr="00AB64DB">
        <w:rPr>
          <w:spacing w:val="8"/>
        </w:rPr>
        <w:t xml:space="preserve"> </w:t>
      </w:r>
      <w:r w:rsidRPr="00AB64DB">
        <w:t>sapien</w:t>
      </w:r>
      <w:r w:rsidRPr="00AB64DB">
        <w:rPr>
          <w:spacing w:val="39"/>
        </w:rPr>
        <w:t xml:space="preserve"> </w:t>
      </w:r>
      <w:r w:rsidRPr="00AB64DB">
        <w:rPr>
          <w:w w:val="106"/>
        </w:rPr>
        <w:t>tincidun</w:t>
      </w:r>
      <w:r w:rsidRPr="00AB64DB">
        <w:rPr>
          <w:w w:val="119"/>
        </w:rPr>
        <w:t>t</w:t>
      </w:r>
      <w:r w:rsidRPr="00AB64DB">
        <w:rPr>
          <w:w w:val="82"/>
        </w:rPr>
        <w:t xml:space="preserve">, </w:t>
      </w:r>
      <w:r w:rsidRPr="00AB64DB">
        <w:t>ult</w:t>
      </w:r>
      <w:r w:rsidRPr="00AB64DB">
        <w:rPr>
          <w:spacing w:val="1"/>
        </w:rPr>
        <w:t>r</w:t>
      </w:r>
      <w:r w:rsidRPr="00AB64DB">
        <w:t>ices</w:t>
      </w:r>
      <w:r w:rsidRPr="00AB64DB">
        <w:rPr>
          <w:spacing w:val="16"/>
        </w:rPr>
        <w:t xml:space="preserve"> </w:t>
      </w:r>
      <w:r w:rsidRPr="00AB64DB">
        <w:t>magna</w:t>
      </w:r>
      <w:r w:rsidRPr="00AB64DB">
        <w:rPr>
          <w:spacing w:val="53"/>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elei</w:t>
      </w:r>
      <w:r w:rsidRPr="00AB64DB">
        <w:rPr>
          <w:spacing w:val="-3"/>
        </w:rPr>
        <w:t>f</w:t>
      </w:r>
      <w:r w:rsidRPr="00AB64DB">
        <w:t>end</w:t>
      </w:r>
      <w:r w:rsidRPr="00AB64DB">
        <w:rPr>
          <w:spacing w:val="34"/>
        </w:rPr>
        <w:t xml:space="preserve"> </w:t>
      </w:r>
      <w:r w:rsidRPr="00AB64DB">
        <w:t>u</w:t>
      </w:r>
      <w:r w:rsidRPr="00AB64DB">
        <w:rPr>
          <w:spacing w:val="1"/>
        </w:rPr>
        <w:t>r</w:t>
      </w:r>
      <w:r w:rsidRPr="00AB64DB">
        <w:t>na.</w:t>
      </w:r>
      <w:r w:rsidRPr="00AB64DB">
        <w:rPr>
          <w:spacing w:val="20"/>
        </w:rPr>
        <w:t xml:space="preserve"> </w:t>
      </w:r>
      <w:proofErr w:type="gramStart"/>
      <w:r w:rsidRPr="00AB64DB">
        <w:rPr>
          <w:spacing w:val="2"/>
          <w:w w:val="71"/>
        </w:rPr>
        <w:t>I</w:t>
      </w:r>
      <w:r w:rsidRPr="00AB64DB">
        <w:rPr>
          <w:w w:val="111"/>
        </w:rPr>
        <w:t xml:space="preserve">n </w:t>
      </w:r>
      <w:r w:rsidRPr="00AB64DB">
        <w:rPr>
          <w:w w:val="109"/>
        </w:rPr>
        <w:t xml:space="preserve">sed </w:t>
      </w:r>
      <w:r w:rsidRPr="00AB64DB">
        <w:t>nisi</w:t>
      </w:r>
      <w:r w:rsidRPr="00AB64DB">
        <w:rPr>
          <w:spacing w:val="-6"/>
        </w:rPr>
        <w:t xml:space="preserve"> </w:t>
      </w:r>
      <w:r w:rsidRPr="00AB64DB">
        <w:t>sapien.</w:t>
      </w:r>
      <w:proofErr w:type="gramEnd"/>
      <w:r w:rsidRPr="00AB64DB">
        <w:rPr>
          <w:spacing w:val="31"/>
        </w:rPr>
        <w:t xml:space="preserve"> </w:t>
      </w:r>
      <w:r w:rsidRPr="00AB64DB">
        <w:rPr>
          <w:spacing w:val="1"/>
        </w:rPr>
        <w:t>D</w:t>
      </w:r>
      <w:r w:rsidRPr="00AB64DB">
        <w:t>onec</w:t>
      </w:r>
      <w:r w:rsidRPr="00AB64DB">
        <w:rPr>
          <w:spacing w:val="20"/>
        </w:rPr>
        <w:t xml:space="preserve"> </w:t>
      </w:r>
      <w:r w:rsidRPr="00AB64DB">
        <w:t>eu</w:t>
      </w:r>
      <w:r w:rsidRPr="00AB64DB">
        <w:rPr>
          <w:spacing w:val="23"/>
        </w:rPr>
        <w:t xml:space="preserve"> </w:t>
      </w:r>
      <w:r w:rsidRPr="00AB64DB">
        <w:t>to</w:t>
      </w:r>
      <w:r w:rsidRPr="00AB64DB">
        <w:rPr>
          <w:spacing w:val="5"/>
        </w:rPr>
        <w:t>r</w:t>
      </w:r>
      <w:r w:rsidRPr="00AB64DB">
        <w:t>tor</w:t>
      </w:r>
      <w:r w:rsidRPr="00AB64DB">
        <w:rPr>
          <w:spacing w:val="41"/>
        </w:rPr>
        <w:t xml:space="preserve"> </w:t>
      </w:r>
      <w:proofErr w:type="gramStart"/>
      <w:r w:rsidRPr="00AB64DB">
        <w:t>et</w:t>
      </w:r>
      <w:proofErr w:type="gramEnd"/>
      <w:r w:rsidRPr="00AB64DB">
        <w:rPr>
          <w:spacing w:val="24"/>
        </w:rPr>
        <w:t xml:space="preserve"> </w:t>
      </w:r>
      <w:r w:rsidRPr="00AB64DB">
        <w:t>erat</w:t>
      </w:r>
      <w:r w:rsidRPr="00AB64DB">
        <w:rPr>
          <w:spacing w:val="30"/>
        </w:rPr>
        <w:t xml:space="preserve"> </w:t>
      </w:r>
      <w:r w:rsidRPr="00AB64DB">
        <w:t>di</w:t>
      </w:r>
      <w:r w:rsidRPr="00AB64DB">
        <w:rPr>
          <w:spacing w:val="3"/>
        </w:rPr>
        <w:t>c</w:t>
      </w:r>
      <w:r w:rsidRPr="00AB64DB">
        <w:t>tum</w:t>
      </w:r>
      <w:r w:rsidRPr="00AB64DB">
        <w:rPr>
          <w:spacing w:val="40"/>
        </w:rPr>
        <w:t xml:space="preserve"> </w:t>
      </w:r>
      <w:r w:rsidRPr="00AB64DB">
        <w:rPr>
          <w:w w:val="108"/>
        </w:rPr>
        <w:t>elementum</w:t>
      </w:r>
      <w:r w:rsidRPr="00AB64DB">
        <w:rPr>
          <w:spacing w:val="3"/>
          <w:w w:val="108"/>
        </w:rPr>
        <w:t xml:space="preserve"> </w:t>
      </w:r>
      <w:r w:rsidRPr="00AB64DB">
        <w:t>sed</w:t>
      </w:r>
      <w:r w:rsidRPr="00AB64DB">
        <w:rPr>
          <w:spacing w:val="26"/>
        </w:rPr>
        <w:t xml:space="preserve"> </w:t>
      </w:r>
      <w:r w:rsidRPr="00AB64DB">
        <w:t>nec</w:t>
      </w:r>
      <w:r w:rsidRPr="00AB64DB">
        <w:rPr>
          <w:spacing w:val="24"/>
        </w:rPr>
        <w:t xml:space="preserve"> </w:t>
      </w:r>
      <w:r w:rsidRPr="00AB64DB">
        <w:rPr>
          <w:w w:val="105"/>
        </w:rPr>
        <w:t>just</w:t>
      </w:r>
      <w:r w:rsidRPr="00AB64DB">
        <w:rPr>
          <w:spacing w:val="-5"/>
          <w:w w:val="109"/>
        </w:rPr>
        <w:t>o</w:t>
      </w:r>
      <w:r w:rsidRPr="00AB64DB">
        <w:rPr>
          <w:w w:val="82"/>
        </w:rPr>
        <w:t xml:space="preserve">. </w:t>
      </w:r>
      <w:r w:rsidRPr="00AB64DB">
        <w:rPr>
          <w:w w:val="80"/>
        </w:rPr>
        <w:t>E</w:t>
      </w:r>
      <w:r w:rsidRPr="00AB64DB">
        <w:rPr>
          <w:w w:val="106"/>
        </w:rPr>
        <w:t>tiam</w:t>
      </w:r>
      <w:r w:rsidRPr="00AB64DB">
        <w:rPr>
          <w:spacing w:val="12"/>
          <w:w w:val="106"/>
        </w:rPr>
        <w:t xml:space="preserve"> </w:t>
      </w:r>
      <w:r w:rsidRPr="00AB64DB">
        <w:t>sit</w:t>
      </w:r>
      <w:r w:rsidRPr="00AB64DB">
        <w:rPr>
          <w:spacing w:val="14"/>
        </w:rPr>
        <w:t xml:space="preserve"> </w:t>
      </w:r>
      <w:proofErr w:type="gramStart"/>
      <w:r w:rsidRPr="00AB64DB">
        <w:t>amet  dignissim</w:t>
      </w:r>
      <w:proofErr w:type="gramEnd"/>
      <w:r w:rsidRPr="00AB64DB">
        <w:rPr>
          <w:spacing w:val="35"/>
        </w:rPr>
        <w:t xml:space="preserve"> </w:t>
      </w:r>
      <w:r w:rsidRPr="00AB64DB">
        <w:rPr>
          <w:w w:val="106"/>
        </w:rPr>
        <w:t>er</w:t>
      </w:r>
      <w:r w:rsidRPr="00AB64DB">
        <w:rPr>
          <w:w w:val="108"/>
        </w:rPr>
        <w:t>a</w:t>
      </w:r>
      <w:r w:rsidRPr="00AB64DB">
        <w:rPr>
          <w:w w:val="119"/>
        </w:rPr>
        <w:t>t</w:t>
      </w:r>
      <w:r w:rsidRPr="00AB64DB">
        <w:rPr>
          <w:w w:val="82"/>
        </w:rPr>
        <w:t>.</w:t>
      </w:r>
      <w:r w:rsidRPr="00AB64DB">
        <w:rPr>
          <w:spacing w:val="12"/>
          <w:w w:val="82"/>
        </w:rPr>
        <w:t xml:space="preserve"> </w:t>
      </w:r>
      <w:r w:rsidRPr="00AB64DB">
        <w:rPr>
          <w:spacing w:val="-8"/>
        </w:rPr>
        <w:t>F</w:t>
      </w:r>
      <w:r w:rsidRPr="00AB64DB">
        <w:t>usce</w:t>
      </w:r>
      <w:r w:rsidRPr="00AB64DB">
        <w:rPr>
          <w:spacing w:val="21"/>
        </w:rPr>
        <w:t xml:space="preserve"> </w:t>
      </w:r>
      <w:r w:rsidRPr="00AB64DB">
        <w:rPr>
          <w:w w:val="108"/>
        </w:rPr>
        <w:t>elementum</w:t>
      </w:r>
      <w:r w:rsidRPr="00AB64DB">
        <w:rPr>
          <w:spacing w:val="15"/>
          <w:w w:val="108"/>
        </w:rPr>
        <w:t xml:space="preserve"> </w:t>
      </w:r>
      <w:proofErr w:type="gramStart"/>
      <w:r w:rsidRPr="00AB64DB">
        <w:t xml:space="preserve">eget </w:t>
      </w:r>
      <w:r w:rsidRPr="00AB64DB">
        <w:rPr>
          <w:spacing w:val="5"/>
        </w:rPr>
        <w:t xml:space="preserve"> </w:t>
      </w:r>
      <w:r w:rsidRPr="00AB64DB">
        <w:t>augue</w:t>
      </w:r>
      <w:proofErr w:type="gramEnd"/>
      <w:r w:rsidRPr="00AB64DB">
        <w:t xml:space="preserve"> </w:t>
      </w:r>
      <w:r w:rsidRPr="00AB64DB">
        <w:rPr>
          <w:spacing w:val="10"/>
        </w:rPr>
        <w:t xml:space="preserve"> </w:t>
      </w:r>
      <w:r w:rsidRPr="00AB64DB">
        <w:rPr>
          <w:spacing w:val="-2"/>
        </w:rPr>
        <w:t>v</w:t>
      </w:r>
      <w:r w:rsidRPr="00AB64DB">
        <w:t>el</w:t>
      </w:r>
      <w:r w:rsidRPr="00AB64DB">
        <w:rPr>
          <w:spacing w:val="11"/>
        </w:rPr>
        <w:t xml:space="preserve"> </w:t>
      </w:r>
      <w:r w:rsidRPr="00AB64DB">
        <w:rPr>
          <w:spacing w:val="-3"/>
        </w:rPr>
        <w:t>f</w:t>
      </w:r>
      <w:r w:rsidRPr="00AB64DB">
        <w:t>er- mentum.</w:t>
      </w:r>
      <w:r w:rsidRPr="00AB64DB">
        <w:rPr>
          <w:spacing w:val="37"/>
        </w:rPr>
        <w:t xml:space="preserve"> </w:t>
      </w:r>
      <w:r w:rsidRPr="00AB64DB">
        <w:rPr>
          <w:spacing w:val="-7"/>
          <w:w w:val="77"/>
        </w:rPr>
        <w:t>V</w:t>
      </w:r>
      <w:r w:rsidRPr="00AB64DB">
        <w:rPr>
          <w:w w:val="106"/>
        </w:rPr>
        <w:t>estibulum</w:t>
      </w:r>
      <w:r w:rsidRPr="00AB64DB">
        <w:rPr>
          <w:spacing w:val="-13"/>
        </w:rPr>
        <w:t xml:space="preserve"> </w:t>
      </w:r>
      <w:r w:rsidRPr="00AB64DB">
        <w:rPr>
          <w:w w:val="109"/>
        </w:rPr>
        <w:t>bibendum</w:t>
      </w:r>
      <w:r w:rsidRPr="00AB64DB">
        <w:rPr>
          <w:spacing w:val="-18"/>
          <w:w w:val="109"/>
        </w:rPr>
        <w:t xml:space="preserve"> </w:t>
      </w:r>
      <w:proofErr w:type="gramStart"/>
      <w:r w:rsidRPr="00AB64DB">
        <w:t>nec</w:t>
      </w:r>
      <w:proofErr w:type="gramEnd"/>
      <w:r w:rsidRPr="00AB64DB">
        <w:rPr>
          <w:spacing w:val="11"/>
        </w:rPr>
        <w:t xml:space="preserve"> </w:t>
      </w:r>
      <w:r w:rsidRPr="00AB64DB">
        <w:t>nulla sit</w:t>
      </w:r>
      <w:r w:rsidRPr="00AB64DB">
        <w:rPr>
          <w:spacing w:val="-11"/>
        </w:rPr>
        <w:t xml:space="preserve"> </w:t>
      </w:r>
      <w:r w:rsidRPr="00AB64DB">
        <w:t>amet</w:t>
      </w:r>
      <w:r w:rsidRPr="00AB64DB">
        <w:rPr>
          <w:spacing w:val="30"/>
        </w:rPr>
        <w:t xml:space="preserve"> </w:t>
      </w:r>
      <w:r w:rsidRPr="00AB64DB">
        <w:rPr>
          <w:w w:val="105"/>
        </w:rPr>
        <w:t>lobo</w:t>
      </w:r>
      <w:r w:rsidRPr="00AB64DB">
        <w:rPr>
          <w:spacing w:val="5"/>
          <w:w w:val="105"/>
        </w:rPr>
        <w:t>r</w:t>
      </w:r>
      <w:r w:rsidRPr="00AB64DB">
        <w:rPr>
          <w:w w:val="101"/>
        </w:rPr>
        <w:t>ti</w:t>
      </w:r>
      <w:r w:rsidRPr="00AB64DB">
        <w:rPr>
          <w:spacing w:val="-2"/>
          <w:w w:val="101"/>
        </w:rPr>
        <w:t>s</w:t>
      </w:r>
      <w:r w:rsidRPr="00AB64DB">
        <w:rPr>
          <w:w w:val="82"/>
        </w:rPr>
        <w:t>.</w:t>
      </w:r>
      <w:r w:rsidRPr="00AB64DB">
        <w:rPr>
          <w:spacing w:val="-13"/>
        </w:rPr>
        <w:t xml:space="preserve"> </w:t>
      </w:r>
      <w:proofErr w:type="gramStart"/>
      <w:r w:rsidRPr="00AB64DB">
        <w:rPr>
          <w:spacing w:val="-3"/>
        </w:rPr>
        <w:t>A</w:t>
      </w:r>
      <w:r w:rsidRPr="00AB64DB">
        <w:t>enean</w:t>
      </w:r>
      <w:r w:rsidRPr="00AB64DB">
        <w:rPr>
          <w:spacing w:val="18"/>
        </w:rPr>
        <w:t xml:space="preserve"> </w:t>
      </w:r>
      <w:r w:rsidRPr="00AB64DB">
        <w:rPr>
          <w:w w:val="104"/>
        </w:rPr>
        <w:t xml:space="preserve">ac </w:t>
      </w:r>
      <w:r w:rsidRPr="00AB64DB">
        <w:t>hend</w:t>
      </w:r>
      <w:r w:rsidRPr="00AB64DB">
        <w:rPr>
          <w:spacing w:val="-2"/>
        </w:rPr>
        <w:t>r</w:t>
      </w:r>
      <w:r w:rsidRPr="00AB64DB">
        <w:t>e</w:t>
      </w:r>
      <w:r w:rsidRPr="00AB64DB">
        <w:rPr>
          <w:spacing w:val="1"/>
        </w:rPr>
        <w:t>r</w:t>
      </w:r>
      <w:r w:rsidRPr="00AB64DB">
        <w:t>it</w:t>
      </w:r>
      <w:r w:rsidRPr="00AB64DB">
        <w:rPr>
          <w:spacing w:val="44"/>
        </w:rPr>
        <w:t xml:space="preserve"> </w:t>
      </w:r>
      <w:r w:rsidRPr="00AB64DB">
        <w:rPr>
          <w:spacing w:val="1"/>
          <w:w w:val="98"/>
        </w:rPr>
        <w:t>r</w:t>
      </w:r>
      <w:r w:rsidRPr="00AB64DB">
        <w:rPr>
          <w:w w:val="98"/>
        </w:rPr>
        <w:t>isu</w:t>
      </w:r>
      <w:r w:rsidRPr="00AB64DB">
        <w:rPr>
          <w:spacing w:val="-2"/>
          <w:w w:val="98"/>
        </w:rPr>
        <w:t>s</w:t>
      </w:r>
      <w:r w:rsidRPr="00AB64DB">
        <w:rPr>
          <w:w w:val="98"/>
        </w:rPr>
        <w:t>.</w:t>
      </w:r>
      <w:proofErr w:type="gramEnd"/>
      <w:r w:rsidRPr="00AB64DB">
        <w:rPr>
          <w:spacing w:val="-10"/>
          <w:w w:val="98"/>
        </w:rPr>
        <w:t xml:space="preserve"> </w:t>
      </w:r>
      <w:r w:rsidRPr="00AB64DB">
        <w:t>Nullam</w:t>
      </w:r>
      <w:r w:rsidRPr="00AB64DB">
        <w:rPr>
          <w:spacing w:val="-13"/>
        </w:rPr>
        <w:t xml:space="preserve"> </w:t>
      </w:r>
      <w:r w:rsidRPr="00AB64DB">
        <w:t>placerat</w:t>
      </w:r>
      <w:r w:rsidRPr="00AB64DB">
        <w:rPr>
          <w:spacing w:val="31"/>
        </w:rPr>
        <w:t xml:space="preserve"> </w:t>
      </w:r>
      <w:r w:rsidRPr="00AB64DB">
        <w:t>suscipit</w:t>
      </w:r>
      <w:r w:rsidRPr="00AB64DB">
        <w:rPr>
          <w:spacing w:val="7"/>
        </w:rPr>
        <w:t xml:space="preserve"> </w:t>
      </w:r>
      <w:r w:rsidRPr="00AB64DB">
        <w:t>enim</w:t>
      </w:r>
      <w:r w:rsidRPr="00AB64DB">
        <w:rPr>
          <w:spacing w:val="13"/>
        </w:rPr>
        <w:t xml:space="preserve"> </w:t>
      </w:r>
      <w:proofErr w:type="gramStart"/>
      <w:r w:rsidRPr="00AB64DB">
        <w:t>et</w:t>
      </w:r>
      <w:proofErr w:type="gramEnd"/>
      <w:r w:rsidRPr="00AB64DB">
        <w:rPr>
          <w:spacing w:val="11"/>
        </w:rPr>
        <w:t xml:space="preserve"> </w:t>
      </w:r>
      <w:r w:rsidRPr="00AB64DB">
        <w:rPr>
          <w:w w:val="96"/>
        </w:rPr>
        <w:t>f</w:t>
      </w:r>
      <w:r w:rsidRPr="00AB64DB">
        <w:rPr>
          <w:spacing w:val="1"/>
          <w:w w:val="96"/>
        </w:rPr>
        <w:t>r</w:t>
      </w:r>
      <w:r w:rsidRPr="00AB64DB">
        <w:rPr>
          <w:w w:val="96"/>
        </w:rPr>
        <w:t>ingilla.</w:t>
      </w:r>
      <w:r w:rsidRPr="00AB64DB">
        <w:rPr>
          <w:spacing w:val="-8"/>
          <w:w w:val="96"/>
        </w:rPr>
        <w:t xml:space="preserve"> </w:t>
      </w:r>
      <w:r w:rsidRPr="00AB64DB">
        <w:rPr>
          <w:spacing w:val="1"/>
        </w:rPr>
        <w:t>D</w:t>
      </w:r>
      <w:r w:rsidRPr="00AB64DB">
        <w:t>onec</w:t>
      </w:r>
      <w:r w:rsidRPr="00AB64DB">
        <w:rPr>
          <w:spacing w:val="7"/>
        </w:rPr>
        <w:t xml:space="preserve"> </w:t>
      </w:r>
      <w:r w:rsidRPr="00AB64DB">
        <w:rPr>
          <w:w w:val="101"/>
        </w:rPr>
        <w:t>lu</w:t>
      </w:r>
      <w:r w:rsidRPr="00AB64DB">
        <w:rPr>
          <w:spacing w:val="3"/>
          <w:w w:val="101"/>
        </w:rPr>
        <w:t>c</w:t>
      </w:r>
      <w:r w:rsidRPr="00AB64DB">
        <w:rPr>
          <w:w w:val="109"/>
        </w:rPr>
        <w:t xml:space="preserve">tus </w:t>
      </w:r>
      <w:r w:rsidRPr="00AB64DB">
        <w:t>enim</w:t>
      </w:r>
      <w:r w:rsidRPr="00AB64DB">
        <w:rPr>
          <w:spacing w:val="34"/>
        </w:rPr>
        <w:t xml:space="preserve"> </w:t>
      </w:r>
      <w:proofErr w:type="gramStart"/>
      <w:r w:rsidRPr="00AB64DB">
        <w:t xml:space="preserve">eget </w:t>
      </w:r>
      <w:r w:rsidRPr="00AB64DB">
        <w:rPr>
          <w:spacing w:val="1"/>
        </w:rPr>
        <w:t xml:space="preserve"> </w:t>
      </w:r>
      <w:r w:rsidRPr="00AB64DB">
        <w:t>o</w:t>
      </w:r>
      <w:r w:rsidRPr="00AB64DB">
        <w:rPr>
          <w:spacing w:val="1"/>
        </w:rPr>
        <w:t>r</w:t>
      </w:r>
      <w:r w:rsidRPr="00AB64DB">
        <w:t>na</w:t>
      </w:r>
      <w:r w:rsidRPr="00AB64DB">
        <w:rPr>
          <w:spacing w:val="-2"/>
        </w:rPr>
        <w:t>r</w:t>
      </w:r>
      <w:r w:rsidRPr="00AB64DB">
        <w:t>e</w:t>
      </w:r>
      <w:proofErr w:type="gramEnd"/>
      <w:r w:rsidRPr="00AB64DB">
        <w:rPr>
          <w:spacing w:val="47"/>
        </w:rPr>
        <w:t xml:space="preserve"> </w:t>
      </w:r>
      <w:r w:rsidRPr="00AB64DB">
        <w:rPr>
          <w:w w:val="102"/>
        </w:rPr>
        <w:t>ullamc</w:t>
      </w:r>
      <w:r w:rsidRPr="00AB64DB">
        <w:rPr>
          <w:w w:val="105"/>
        </w:rPr>
        <w:t>o</w:t>
      </w:r>
      <w:r w:rsidRPr="00AB64DB">
        <w:rPr>
          <w:spacing w:val="1"/>
          <w:w w:val="105"/>
        </w:rPr>
        <w:t>r</w:t>
      </w:r>
      <w:r w:rsidRPr="00AB64DB">
        <w:rPr>
          <w:w w:val="109"/>
        </w:rPr>
        <w:t>pe</w:t>
      </w:r>
      <w:r w:rsidRPr="00AB64DB">
        <w:rPr>
          <w:spacing w:val="-12"/>
          <w:w w:val="109"/>
        </w:rPr>
        <w:t>r</w:t>
      </w:r>
      <w:r w:rsidRPr="00AB64DB">
        <w:rPr>
          <w:w w:val="82"/>
        </w:rPr>
        <w:t xml:space="preserve">. </w:t>
      </w:r>
      <w:r w:rsidRPr="00AB64DB">
        <w:rPr>
          <w:spacing w:val="-4"/>
          <w:w w:val="77"/>
          <w:lang w:val="es-AR"/>
        </w:rPr>
        <w:t>V</w:t>
      </w:r>
      <w:r w:rsidRPr="00AB64DB">
        <w:rPr>
          <w:w w:val="92"/>
          <w:lang w:val="es-AR"/>
        </w:rPr>
        <w:t>iv</w:t>
      </w:r>
      <w:r w:rsidRPr="00AB64DB">
        <w:rPr>
          <w:w w:val="107"/>
          <w:lang w:val="es-AR"/>
        </w:rPr>
        <w:t>amus</w:t>
      </w:r>
      <w:r w:rsidRPr="00AB64DB">
        <w:rPr>
          <w:spacing w:val="8"/>
          <w:w w:val="107"/>
          <w:lang w:val="es-AR"/>
        </w:rPr>
        <w:t xml:space="preserve"> </w:t>
      </w:r>
      <w:r w:rsidRPr="00AB64DB">
        <w:rPr>
          <w:lang w:val="es-AR"/>
        </w:rPr>
        <w:t>dolor</w:t>
      </w:r>
      <w:r w:rsidRPr="00AB64DB">
        <w:rPr>
          <w:spacing w:val="31"/>
          <w:lang w:val="es-AR"/>
        </w:rPr>
        <w:t xml:space="preserve"> </w:t>
      </w:r>
      <w:r w:rsidRPr="00AB64DB">
        <w:rPr>
          <w:w w:val="101"/>
          <w:lang w:val="es-AR"/>
        </w:rPr>
        <w:t>le</w:t>
      </w:r>
      <w:r w:rsidRPr="00AB64DB">
        <w:rPr>
          <w:spacing w:val="3"/>
          <w:w w:val="101"/>
          <w:lang w:val="es-AR"/>
        </w:rPr>
        <w:t>c</w:t>
      </w:r>
      <w:r w:rsidRPr="00AB64DB">
        <w:rPr>
          <w:w w:val="109"/>
          <w:lang w:val="es-AR"/>
        </w:rPr>
        <w:t>tu</w:t>
      </w:r>
      <w:r w:rsidRPr="00AB64DB">
        <w:rPr>
          <w:spacing w:val="-2"/>
          <w:w w:val="109"/>
          <w:lang w:val="es-AR"/>
        </w:rPr>
        <w:t>s</w:t>
      </w:r>
      <w:r w:rsidRPr="00AB64DB">
        <w:rPr>
          <w:w w:val="82"/>
          <w:lang w:val="es-AR"/>
        </w:rPr>
        <w:t>,</w:t>
      </w:r>
      <w:r w:rsidRPr="00AB64DB">
        <w:rPr>
          <w:spacing w:val="8"/>
          <w:w w:val="82"/>
          <w:lang w:val="es-AR"/>
        </w:rPr>
        <w:t xml:space="preserve"> </w:t>
      </w:r>
      <w:r w:rsidRPr="00AB64DB">
        <w:rPr>
          <w:lang w:val="es-AR"/>
        </w:rPr>
        <w:t>va</w:t>
      </w:r>
      <w:r w:rsidRPr="00AB64DB">
        <w:rPr>
          <w:spacing w:val="1"/>
          <w:lang w:val="es-AR"/>
        </w:rPr>
        <w:t>r</w:t>
      </w:r>
      <w:r w:rsidRPr="00AB64DB">
        <w:rPr>
          <w:lang w:val="es-AR"/>
        </w:rPr>
        <w:t>ius</w:t>
      </w:r>
      <w:r w:rsidRPr="00AB64DB">
        <w:rPr>
          <w:spacing w:val="13"/>
          <w:lang w:val="es-AR"/>
        </w:rPr>
        <w:t xml:space="preserve"> </w:t>
      </w:r>
      <w:r w:rsidRPr="00AB64DB">
        <w:rPr>
          <w:lang w:val="es-AR"/>
        </w:rPr>
        <w:t>at</w:t>
      </w:r>
      <w:r w:rsidRPr="00AB64DB">
        <w:rPr>
          <w:spacing w:val="27"/>
          <w:lang w:val="es-AR"/>
        </w:rPr>
        <w:t xml:space="preserve"> </w:t>
      </w:r>
      <w:r w:rsidRPr="00AB64DB">
        <w:rPr>
          <w:lang w:val="es-AR"/>
        </w:rPr>
        <w:t>mi</w:t>
      </w:r>
      <w:r w:rsidRPr="00AB64DB">
        <w:rPr>
          <w:spacing w:val="10"/>
          <w:lang w:val="es-AR"/>
        </w:rPr>
        <w:t xml:space="preserve"> </w:t>
      </w:r>
      <w:r w:rsidRPr="00AB64DB">
        <w:rPr>
          <w:lang w:val="es-AR"/>
        </w:rPr>
        <w:t>la- cinia,</w:t>
      </w:r>
      <w:r w:rsidRPr="00AB64DB">
        <w:rPr>
          <w:spacing w:val="-18"/>
          <w:lang w:val="es-AR"/>
        </w:rPr>
        <w:t xml:space="preserve"> </w:t>
      </w:r>
      <w:r w:rsidRPr="00AB64DB">
        <w:rPr>
          <w:lang w:val="es-AR"/>
        </w:rPr>
        <w:t>au</w:t>
      </w:r>
      <w:r w:rsidRPr="00AB64DB">
        <w:rPr>
          <w:spacing w:val="3"/>
          <w:lang w:val="es-AR"/>
        </w:rPr>
        <w:t>c</w:t>
      </w:r>
      <w:r w:rsidRPr="00AB64DB">
        <w:rPr>
          <w:lang w:val="es-AR"/>
        </w:rPr>
        <w:t>tor</w:t>
      </w:r>
      <w:r w:rsidRPr="00AB64DB">
        <w:rPr>
          <w:spacing w:val="31"/>
          <w:lang w:val="es-AR"/>
        </w:rPr>
        <w:t xml:space="preserve"> </w:t>
      </w:r>
      <w:r w:rsidRPr="00AB64DB">
        <w:rPr>
          <w:lang w:val="es-AR"/>
        </w:rPr>
        <w:t>lobo</w:t>
      </w:r>
      <w:r w:rsidRPr="00AB64DB">
        <w:rPr>
          <w:spacing w:val="5"/>
          <w:lang w:val="es-AR"/>
        </w:rPr>
        <w:t>r</w:t>
      </w:r>
      <w:r w:rsidRPr="00AB64DB">
        <w:rPr>
          <w:lang w:val="es-AR"/>
        </w:rPr>
        <w:t>tis</w:t>
      </w:r>
      <w:r w:rsidRPr="00AB64DB">
        <w:rPr>
          <w:spacing w:val="17"/>
          <w:lang w:val="es-AR"/>
        </w:rPr>
        <w:t xml:space="preserve"> </w:t>
      </w:r>
      <w:r w:rsidRPr="00AB64DB">
        <w:rPr>
          <w:w w:val="104"/>
          <w:lang w:val="es-AR"/>
        </w:rPr>
        <w:t>sem.</w:t>
      </w:r>
    </w:p>
    <w:p w:rsidR="00156443" w:rsidRPr="00156443" w:rsidRDefault="00156443" w:rsidP="00E72DB8">
      <w:pPr>
        <w:pStyle w:val="mainbody"/>
        <w:rPr>
          <w:w w:val="105"/>
          <w:lang w:val="es-AR"/>
        </w:rPr>
      </w:pPr>
      <w:r w:rsidRPr="00AB64DB">
        <w:rPr>
          <w:spacing w:val="1"/>
          <w:lang w:val="es-AR"/>
        </w:rPr>
        <w:t>M</w:t>
      </w:r>
      <w:r w:rsidRPr="00AB64DB">
        <w:rPr>
          <w:lang w:val="es-AR"/>
        </w:rPr>
        <w:t>aecenas</w:t>
      </w:r>
      <w:r w:rsidRPr="00AB64DB">
        <w:rPr>
          <w:spacing w:val="31"/>
          <w:lang w:val="es-AR"/>
        </w:rPr>
        <w:t xml:space="preserve"> </w:t>
      </w:r>
      <w:r w:rsidRPr="00AB64DB">
        <w:rPr>
          <w:lang w:val="es-AR"/>
        </w:rPr>
        <w:t>aliquam</w:t>
      </w:r>
      <w:r w:rsidRPr="00AB64DB">
        <w:rPr>
          <w:spacing w:val="34"/>
          <w:lang w:val="es-AR"/>
        </w:rPr>
        <w:t xml:space="preserve"> </w:t>
      </w:r>
      <w:r w:rsidRPr="00AB64DB">
        <w:rPr>
          <w:lang w:val="es-AR"/>
        </w:rPr>
        <w:t>sagittis</w:t>
      </w:r>
      <w:r w:rsidRPr="00AB64DB">
        <w:rPr>
          <w:spacing w:val="23"/>
          <w:lang w:val="es-AR"/>
        </w:rPr>
        <w:t xml:space="preserve"> </w:t>
      </w:r>
      <w:r w:rsidRPr="00AB64DB">
        <w:rPr>
          <w:lang w:val="es-AR"/>
        </w:rPr>
        <w:t>augue</w:t>
      </w:r>
      <w:r w:rsidRPr="00AB64DB">
        <w:rPr>
          <w:spacing w:val="51"/>
          <w:lang w:val="es-AR"/>
        </w:rPr>
        <w:t xml:space="preserve"> </w:t>
      </w:r>
      <w:r w:rsidRPr="00AB64DB">
        <w:rPr>
          <w:lang w:val="es-AR"/>
        </w:rPr>
        <w:t>in</w:t>
      </w:r>
      <w:r w:rsidRPr="00AB64DB">
        <w:rPr>
          <w:spacing w:val="1"/>
          <w:lang w:val="es-AR"/>
        </w:rPr>
        <w:t xml:space="preserve"> </w:t>
      </w:r>
      <w:r w:rsidRPr="00AB64DB">
        <w:rPr>
          <w:w w:val="106"/>
          <w:lang w:val="es-AR"/>
        </w:rPr>
        <w:t>condimentum.</w:t>
      </w:r>
      <w:r w:rsidRPr="00AB64DB">
        <w:rPr>
          <w:spacing w:val="6"/>
          <w:w w:val="106"/>
          <w:lang w:val="es-AR"/>
        </w:rPr>
        <w:t xml:space="preserve"> </w:t>
      </w:r>
      <w:r w:rsidRPr="00AB64DB">
        <w:rPr>
          <w:w w:val="80"/>
          <w:lang w:val="es-AR"/>
        </w:rPr>
        <w:t>E</w:t>
      </w:r>
      <w:r w:rsidRPr="00AB64DB">
        <w:rPr>
          <w:w w:val="106"/>
          <w:lang w:val="es-AR"/>
        </w:rPr>
        <w:t>tiam</w:t>
      </w:r>
      <w:r w:rsidRPr="00AB64DB">
        <w:rPr>
          <w:lang w:val="es-AR"/>
        </w:rPr>
        <w:t xml:space="preserve"> ac</w:t>
      </w:r>
      <w:r w:rsidRPr="00AB64DB">
        <w:rPr>
          <w:spacing w:val="7"/>
          <w:lang w:val="es-AR"/>
        </w:rPr>
        <w:t xml:space="preserve"> </w:t>
      </w:r>
      <w:r w:rsidRPr="00AB64DB">
        <w:rPr>
          <w:w w:val="106"/>
          <w:lang w:val="es-AR"/>
        </w:rPr>
        <w:t xml:space="preserve">enim </w:t>
      </w:r>
      <w:r w:rsidRPr="00AB64DB">
        <w:rPr>
          <w:lang w:val="es-AR"/>
        </w:rPr>
        <w:t>quis</w:t>
      </w:r>
      <w:r w:rsidRPr="00AB64DB">
        <w:rPr>
          <w:spacing w:val="11"/>
          <w:lang w:val="es-AR"/>
        </w:rPr>
        <w:t xml:space="preserve"> </w:t>
      </w:r>
      <w:r w:rsidRPr="00AB64DB">
        <w:rPr>
          <w:lang w:val="es-AR"/>
        </w:rPr>
        <w:t>mi</w:t>
      </w:r>
      <w:r w:rsidRPr="00AB64DB">
        <w:rPr>
          <w:spacing w:val="-2"/>
          <w:lang w:val="es-AR"/>
        </w:rPr>
        <w:t xml:space="preserve"> </w:t>
      </w:r>
      <w:r w:rsidRPr="00AB64DB">
        <w:rPr>
          <w:lang w:val="es-AR"/>
        </w:rPr>
        <w:t>mollis</w:t>
      </w:r>
      <w:r w:rsidRPr="00AB64DB">
        <w:rPr>
          <w:spacing w:val="-9"/>
          <w:lang w:val="es-AR"/>
        </w:rPr>
        <w:t xml:space="preserve"> </w:t>
      </w:r>
      <w:r w:rsidRPr="00AB64DB">
        <w:rPr>
          <w:lang w:val="es-AR"/>
        </w:rPr>
        <w:t>rutrum</w:t>
      </w:r>
      <w:r w:rsidRPr="00AB64DB">
        <w:rPr>
          <w:spacing w:val="38"/>
          <w:lang w:val="es-AR"/>
        </w:rPr>
        <w:t xml:space="preserve"> </w:t>
      </w:r>
      <w:r w:rsidRPr="00AB64DB">
        <w:rPr>
          <w:lang w:val="es-AR"/>
        </w:rPr>
        <w:t>a</w:t>
      </w:r>
      <w:r w:rsidRPr="00AB64DB">
        <w:rPr>
          <w:spacing w:val="4"/>
          <w:lang w:val="es-AR"/>
        </w:rPr>
        <w:t xml:space="preserve"> </w:t>
      </w:r>
      <w:r w:rsidRPr="00AB64DB">
        <w:rPr>
          <w:lang w:val="es-AR"/>
        </w:rPr>
        <w:t>eget</w:t>
      </w:r>
      <w:r w:rsidRPr="00AB64DB">
        <w:rPr>
          <w:spacing w:val="44"/>
          <w:lang w:val="es-AR"/>
        </w:rPr>
        <w:t xml:space="preserve"> </w:t>
      </w:r>
      <w:r w:rsidRPr="00AB64DB">
        <w:rPr>
          <w:w w:val="109"/>
          <w:lang w:val="es-AR"/>
        </w:rPr>
        <w:t>metu</w:t>
      </w:r>
      <w:r w:rsidRPr="00AB64DB">
        <w:rPr>
          <w:spacing w:val="-2"/>
          <w:w w:val="109"/>
          <w:lang w:val="es-AR"/>
        </w:rPr>
        <w:t>s</w:t>
      </w:r>
      <w:r w:rsidRPr="00AB64DB">
        <w:rPr>
          <w:w w:val="82"/>
          <w:lang w:val="es-AR"/>
        </w:rPr>
        <w:t>.</w:t>
      </w:r>
      <w:r w:rsidRPr="00AB64DB">
        <w:rPr>
          <w:spacing w:val="-4"/>
          <w:lang w:val="es-AR"/>
        </w:rPr>
        <w:t xml:space="preserve"> </w:t>
      </w:r>
      <w:r w:rsidRPr="00AB64DB">
        <w:rPr>
          <w:spacing w:val="1"/>
          <w:lang w:val="es-AR"/>
        </w:rPr>
        <w:t>S</w:t>
      </w:r>
      <w:r w:rsidRPr="00AB64DB">
        <w:rPr>
          <w:lang w:val="es-AR"/>
        </w:rPr>
        <w:t>ed</w:t>
      </w:r>
      <w:r w:rsidRPr="00AB64DB">
        <w:rPr>
          <w:spacing w:val="6"/>
          <w:lang w:val="es-AR"/>
        </w:rPr>
        <w:t xml:space="preserve"> </w:t>
      </w:r>
      <w:r w:rsidRPr="00AB64DB">
        <w:rPr>
          <w:lang w:val="es-AR"/>
        </w:rPr>
        <w:t>ut</w:t>
      </w:r>
      <w:r w:rsidRPr="00AB64DB">
        <w:rPr>
          <w:spacing w:val="18"/>
          <w:lang w:val="es-AR"/>
        </w:rPr>
        <w:t xml:space="preserve"> </w:t>
      </w:r>
      <w:r w:rsidRPr="00AB64DB">
        <w:rPr>
          <w:lang w:val="es-AR"/>
        </w:rPr>
        <w:t>o</w:t>
      </w:r>
      <w:r w:rsidRPr="00AB64DB">
        <w:rPr>
          <w:spacing w:val="-2"/>
          <w:lang w:val="es-AR"/>
        </w:rPr>
        <w:t>r</w:t>
      </w:r>
      <w:r w:rsidRPr="00AB64DB">
        <w:rPr>
          <w:lang w:val="es-AR"/>
        </w:rPr>
        <w:t>ci</w:t>
      </w:r>
      <w:r w:rsidRPr="00AB64DB">
        <w:rPr>
          <w:spacing w:val="-4"/>
          <w:lang w:val="es-AR"/>
        </w:rPr>
        <w:t xml:space="preserve"> </w:t>
      </w:r>
      <w:r w:rsidRPr="00AB64DB">
        <w:rPr>
          <w:w w:val="102"/>
          <w:lang w:val="es-AR"/>
        </w:rPr>
        <w:t>libe</w:t>
      </w:r>
      <w:r w:rsidRPr="00AB64DB">
        <w:rPr>
          <w:spacing w:val="-2"/>
          <w:w w:val="102"/>
          <w:lang w:val="es-AR"/>
        </w:rPr>
        <w:t>r</w:t>
      </w:r>
      <w:r w:rsidRPr="00AB64DB">
        <w:rPr>
          <w:spacing w:val="-5"/>
          <w:w w:val="109"/>
          <w:lang w:val="es-AR"/>
        </w:rPr>
        <w:t>o</w:t>
      </w:r>
      <w:r w:rsidRPr="00AB64DB">
        <w:rPr>
          <w:w w:val="82"/>
          <w:lang w:val="es-AR"/>
        </w:rPr>
        <w:t>.</w:t>
      </w:r>
      <w:r w:rsidRPr="00AB64DB">
        <w:rPr>
          <w:spacing w:val="-4"/>
          <w:lang w:val="es-AR"/>
        </w:rPr>
        <w:t xml:space="preserve"> </w:t>
      </w:r>
      <w:r w:rsidRPr="00AB64DB">
        <w:rPr>
          <w:spacing w:val="1"/>
          <w:lang w:val="es-AR"/>
        </w:rPr>
        <w:t>D</w:t>
      </w:r>
      <w:r w:rsidRPr="00AB64DB">
        <w:rPr>
          <w:lang w:val="es-AR"/>
        </w:rPr>
        <w:t>onec</w:t>
      </w:r>
      <w:r w:rsidRPr="00AB64DB">
        <w:rPr>
          <w:spacing w:val="16"/>
          <w:lang w:val="es-AR"/>
        </w:rPr>
        <w:t xml:space="preserve"> </w:t>
      </w:r>
      <w:r w:rsidRPr="00AB64DB">
        <w:rPr>
          <w:w w:val="107"/>
          <w:lang w:val="es-AR"/>
        </w:rPr>
        <w:t>p</w:t>
      </w:r>
      <w:r w:rsidRPr="00AB64DB">
        <w:rPr>
          <w:spacing w:val="-2"/>
          <w:w w:val="107"/>
          <w:lang w:val="es-AR"/>
        </w:rPr>
        <w:t>r</w:t>
      </w:r>
      <w:r w:rsidRPr="00AB64DB">
        <w:rPr>
          <w:w w:val="107"/>
          <w:lang w:val="es-AR"/>
        </w:rPr>
        <w:t xml:space="preserve">etium </w:t>
      </w:r>
      <w:r w:rsidRPr="00AB64DB">
        <w:rPr>
          <w:lang w:val="es-AR"/>
        </w:rPr>
        <w:t>f</w:t>
      </w:r>
      <w:r w:rsidRPr="00AB64DB">
        <w:rPr>
          <w:spacing w:val="1"/>
          <w:lang w:val="es-AR"/>
        </w:rPr>
        <w:t>r</w:t>
      </w:r>
      <w:r w:rsidRPr="00AB64DB">
        <w:rPr>
          <w:lang w:val="es-AR"/>
        </w:rPr>
        <w:t>ingilla enim</w:t>
      </w:r>
      <w:r w:rsidRPr="00AB64DB">
        <w:rPr>
          <w:spacing w:val="43"/>
          <w:lang w:val="es-AR"/>
        </w:rPr>
        <w:t xml:space="preserve"> </w:t>
      </w:r>
      <w:r w:rsidRPr="00AB64DB">
        <w:rPr>
          <w:lang w:val="es-AR"/>
        </w:rPr>
        <w:t>id</w:t>
      </w:r>
      <w:r w:rsidRPr="00AB64DB">
        <w:rPr>
          <w:spacing w:val="20"/>
          <w:lang w:val="es-AR"/>
        </w:rPr>
        <w:t xml:space="preserve"> </w:t>
      </w:r>
      <w:r w:rsidRPr="00AB64DB">
        <w:rPr>
          <w:w w:val="108"/>
          <w:lang w:val="es-AR"/>
        </w:rPr>
        <w:t>posue</w:t>
      </w:r>
      <w:r w:rsidRPr="00AB64DB">
        <w:rPr>
          <w:spacing w:val="-2"/>
          <w:w w:val="108"/>
          <w:lang w:val="es-AR"/>
        </w:rPr>
        <w:t>r</w:t>
      </w:r>
      <w:r w:rsidRPr="00AB64DB">
        <w:rPr>
          <w:spacing w:val="-3"/>
          <w:w w:val="113"/>
          <w:lang w:val="es-AR"/>
        </w:rPr>
        <w:t>e</w:t>
      </w:r>
      <w:r w:rsidRPr="00AB64DB">
        <w:rPr>
          <w:w w:val="82"/>
          <w:lang w:val="es-AR"/>
        </w:rPr>
        <w:t>.</w:t>
      </w:r>
      <w:r w:rsidRPr="00AB64DB">
        <w:rPr>
          <w:spacing w:val="17"/>
          <w:lang w:val="es-AR"/>
        </w:rPr>
        <w:t xml:space="preserve"> </w:t>
      </w:r>
      <w:r w:rsidRPr="00AB64DB">
        <w:rPr>
          <w:lang w:val="es-AR"/>
        </w:rPr>
        <w:t>Nulla</w:t>
      </w:r>
      <w:r w:rsidRPr="00AB64DB">
        <w:rPr>
          <w:spacing w:val="2"/>
          <w:lang w:val="es-AR"/>
        </w:rPr>
        <w:t xml:space="preserve"> </w:t>
      </w:r>
      <w:proofErr w:type="gramStart"/>
      <w:r w:rsidRPr="00AB64DB">
        <w:rPr>
          <w:lang w:val="es-AR"/>
        </w:rPr>
        <w:t xml:space="preserve">rutrum </w:t>
      </w:r>
      <w:r w:rsidRPr="00AB64DB">
        <w:rPr>
          <w:spacing w:val="4"/>
          <w:lang w:val="es-AR"/>
        </w:rPr>
        <w:t xml:space="preserve"> </w:t>
      </w:r>
      <w:r w:rsidRPr="00AB64DB">
        <w:rPr>
          <w:lang w:val="es-AR"/>
        </w:rPr>
        <w:t>pulvinar</w:t>
      </w:r>
      <w:proofErr w:type="gramEnd"/>
      <w:r w:rsidRPr="00AB64DB">
        <w:rPr>
          <w:spacing w:val="3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17"/>
          <w:lang w:val="es-AR"/>
        </w:rPr>
        <w:t xml:space="preserve"> </w:t>
      </w:r>
      <w:r w:rsidRPr="00AB64DB">
        <w:rPr>
          <w:lang w:val="es-AR"/>
        </w:rPr>
        <w:t>Nam</w:t>
      </w:r>
      <w:r w:rsidRPr="00AB64DB">
        <w:rPr>
          <w:spacing w:val="21"/>
          <w:lang w:val="es-AR"/>
        </w:rPr>
        <w:t xml:space="preserve"> </w:t>
      </w:r>
      <w:r w:rsidRPr="00AB64DB">
        <w:rPr>
          <w:lang w:val="es-AR"/>
        </w:rPr>
        <w:t>iaculis metus</w:t>
      </w:r>
      <w:r w:rsidRPr="00AB64DB">
        <w:rPr>
          <w:spacing w:val="35"/>
          <w:lang w:val="es-AR"/>
        </w:rPr>
        <w:t xml:space="preserve"> </w:t>
      </w:r>
      <w:r w:rsidRPr="00AB64DB">
        <w:rPr>
          <w:lang w:val="es-AR"/>
        </w:rPr>
        <w:t>co</w:t>
      </w:r>
      <w:r w:rsidRPr="00AB64DB">
        <w:rPr>
          <w:spacing w:val="-3"/>
          <w:lang w:val="es-AR"/>
        </w:rPr>
        <w:t>n</w:t>
      </w:r>
      <w:r w:rsidRPr="00AB64DB">
        <w:rPr>
          <w:lang w:val="es-AR"/>
        </w:rPr>
        <w:t>vallis</w:t>
      </w:r>
      <w:r w:rsidRPr="00AB64DB">
        <w:rPr>
          <w:spacing w:val="-12"/>
          <w:lang w:val="es-AR"/>
        </w:rPr>
        <w:t xml:space="preserve"> </w:t>
      </w:r>
      <w:r w:rsidRPr="00AB64DB">
        <w:rPr>
          <w:lang w:val="es-AR"/>
        </w:rPr>
        <w:t>massa</w:t>
      </w:r>
      <w:r w:rsidRPr="00AB64DB">
        <w:rPr>
          <w:spacing w:val="20"/>
          <w:lang w:val="es-AR"/>
        </w:rPr>
        <w:t xml:space="preserve"> </w:t>
      </w:r>
      <w:r w:rsidRPr="00AB64DB">
        <w:rPr>
          <w:lang w:val="es-AR"/>
        </w:rPr>
        <w:t>molestie</w:t>
      </w:r>
      <w:r w:rsidRPr="00AB64DB">
        <w:rPr>
          <w:spacing w:val="25"/>
          <w:lang w:val="es-AR"/>
        </w:rPr>
        <w:t xml:space="preserve"> </w:t>
      </w:r>
      <w:r w:rsidRPr="00AB64DB">
        <w:rPr>
          <w:w w:val="107"/>
          <w:lang w:val="es-AR"/>
        </w:rPr>
        <w:t>t</w:t>
      </w:r>
      <w:r w:rsidRPr="00AB64DB">
        <w:rPr>
          <w:spacing w:val="1"/>
          <w:w w:val="107"/>
          <w:lang w:val="es-AR"/>
        </w:rPr>
        <w:t>r</w:t>
      </w:r>
      <w:r w:rsidRPr="00AB64DB">
        <w:rPr>
          <w:w w:val="105"/>
          <w:lang w:val="es-AR"/>
        </w:rPr>
        <w:t>istiqu</w:t>
      </w:r>
      <w:r w:rsidRPr="00AB64DB">
        <w:rPr>
          <w:spacing w:val="-3"/>
          <w:w w:val="105"/>
          <w:lang w:val="es-AR"/>
        </w:rPr>
        <w:t>e</w:t>
      </w:r>
      <w:r w:rsidRPr="00AB64DB">
        <w:rPr>
          <w:w w:val="82"/>
          <w:lang w:val="es-AR"/>
        </w:rPr>
        <w:t>.</w:t>
      </w:r>
      <w:r w:rsidRPr="00AB64DB">
        <w:rPr>
          <w:spacing w:val="-12"/>
          <w:lang w:val="es-AR"/>
        </w:rPr>
        <w:t xml:space="preserve"> </w:t>
      </w:r>
      <w:r w:rsidRPr="00AB64DB">
        <w:rPr>
          <w:w w:val="80"/>
          <w:lang w:val="es-AR"/>
        </w:rPr>
        <w:t>E</w:t>
      </w:r>
      <w:r w:rsidRPr="00AB64DB">
        <w:rPr>
          <w:w w:val="106"/>
          <w:lang w:val="es-AR"/>
        </w:rPr>
        <w:t>tiam</w:t>
      </w:r>
      <w:r w:rsidRPr="00AB64DB">
        <w:rPr>
          <w:spacing w:val="-12"/>
          <w:lang w:val="es-AR"/>
        </w:rPr>
        <w:t xml:space="preserve"> </w:t>
      </w:r>
      <w:r w:rsidRPr="00AB64DB">
        <w:rPr>
          <w:lang w:val="es-AR"/>
        </w:rPr>
        <w:t>at</w:t>
      </w:r>
      <w:r w:rsidRPr="00AB64DB">
        <w:rPr>
          <w:spacing w:val="7"/>
          <w:lang w:val="es-AR"/>
        </w:rPr>
        <w:t xml:space="preserve"> </w:t>
      </w:r>
      <w:r w:rsidRPr="00AB64DB">
        <w:rPr>
          <w:lang w:val="es-AR"/>
        </w:rPr>
        <w:t>dolor</w:t>
      </w:r>
      <w:r w:rsidRPr="00AB64DB">
        <w:rPr>
          <w:spacing w:val="11"/>
          <w:lang w:val="es-AR"/>
        </w:rPr>
        <w:t xml:space="preserve"> </w:t>
      </w:r>
      <w:r w:rsidRPr="00AB64DB">
        <w:rPr>
          <w:lang w:val="es-AR"/>
        </w:rPr>
        <w:t>at</w:t>
      </w:r>
      <w:r w:rsidRPr="00AB64DB">
        <w:rPr>
          <w:spacing w:val="7"/>
          <w:lang w:val="es-AR"/>
        </w:rPr>
        <w:t xml:space="preserve"> </w:t>
      </w:r>
      <w:r w:rsidRPr="00AB64DB">
        <w:rPr>
          <w:lang w:val="es-AR"/>
        </w:rPr>
        <w:t>massa</w:t>
      </w:r>
      <w:r w:rsidRPr="00AB64DB">
        <w:rPr>
          <w:spacing w:val="20"/>
          <w:lang w:val="es-AR"/>
        </w:rPr>
        <w:t xml:space="preserve"> </w:t>
      </w:r>
      <w:r w:rsidRPr="00AB64DB">
        <w:rPr>
          <w:w w:val="104"/>
          <w:lang w:val="es-AR"/>
        </w:rPr>
        <w:t>euis</w:t>
      </w:r>
      <w:r w:rsidRPr="00AB64DB">
        <w:rPr>
          <w:w w:val="92"/>
          <w:lang w:val="es-AR"/>
        </w:rPr>
        <w:t xml:space="preserve">- </w:t>
      </w:r>
      <w:r w:rsidRPr="00AB64DB">
        <w:rPr>
          <w:lang w:val="es-AR"/>
        </w:rPr>
        <w:t>mod</w:t>
      </w:r>
      <w:r w:rsidRPr="00AB64DB">
        <w:rPr>
          <w:spacing w:val="27"/>
          <w:lang w:val="es-AR"/>
        </w:rPr>
        <w:t xml:space="preserve"> </w:t>
      </w:r>
      <w:r w:rsidRPr="00AB64DB">
        <w:rPr>
          <w:lang w:val="es-AR"/>
        </w:rPr>
        <w:t>lu</w:t>
      </w:r>
      <w:r w:rsidRPr="00AB64DB">
        <w:rPr>
          <w:spacing w:val="3"/>
          <w:lang w:val="es-AR"/>
        </w:rPr>
        <w:t>c</w:t>
      </w:r>
      <w:r w:rsidRPr="00AB64DB">
        <w:rPr>
          <w:lang w:val="es-AR"/>
        </w:rPr>
        <w:t>tus</w:t>
      </w:r>
      <w:r w:rsidRPr="00AB64DB">
        <w:rPr>
          <w:spacing w:val="18"/>
          <w:lang w:val="es-AR"/>
        </w:rPr>
        <w:t xml:space="preserve"> </w:t>
      </w:r>
      <w:r w:rsidRPr="00AB64DB">
        <w:rPr>
          <w:lang w:val="es-AR"/>
        </w:rPr>
        <w:t>vitae</w:t>
      </w:r>
      <w:r w:rsidRPr="00AB64DB">
        <w:rPr>
          <w:spacing w:val="9"/>
          <w:lang w:val="es-AR"/>
        </w:rPr>
        <w:t xml:space="preserve"> </w:t>
      </w:r>
      <w:r w:rsidRPr="00AB64DB">
        <w:rPr>
          <w:lang w:val="es-AR"/>
        </w:rPr>
        <w:t>non</w:t>
      </w:r>
      <w:r w:rsidRPr="00AB64DB">
        <w:rPr>
          <w:spacing w:val="25"/>
          <w:lang w:val="es-AR"/>
        </w:rPr>
        <w:t xml:space="preserve"> </w:t>
      </w:r>
      <w:r w:rsidRPr="00AB64DB">
        <w:rPr>
          <w:w w:val="105"/>
          <w:lang w:val="es-AR"/>
        </w:rPr>
        <w:t>sapien.</w:t>
      </w:r>
    </w:p>
    <w:p w:rsidR="00156443" w:rsidRPr="00235516" w:rsidRDefault="00156443" w:rsidP="00E72DB8">
      <w:pPr>
        <w:pStyle w:val="mainbody"/>
        <w:rPr>
          <w:w w:val="82"/>
        </w:rPr>
      </w:pPr>
      <w:r w:rsidRPr="00AB64DB">
        <w:rPr>
          <w:lang w:val="es-AR"/>
        </w:rPr>
        <w:t>Nunc</w:t>
      </w:r>
      <w:r w:rsidRPr="00AB64DB">
        <w:rPr>
          <w:spacing w:val="13"/>
          <w:lang w:val="es-AR"/>
        </w:rPr>
        <w:t xml:space="preserve"> </w:t>
      </w:r>
      <w:r w:rsidRPr="00AB64DB">
        <w:rPr>
          <w:lang w:val="es-AR"/>
        </w:rPr>
        <w:t>id</w:t>
      </w:r>
      <w:r w:rsidRPr="00AB64DB">
        <w:rPr>
          <w:spacing w:val="6"/>
          <w:lang w:val="es-AR"/>
        </w:rPr>
        <w:t xml:space="preserve"> </w:t>
      </w:r>
      <w:r w:rsidRPr="00AB64DB">
        <w:rPr>
          <w:lang w:val="es-AR"/>
        </w:rPr>
        <w:t>libe</w:t>
      </w:r>
      <w:r w:rsidRPr="00AB64DB">
        <w:rPr>
          <w:spacing w:val="-2"/>
          <w:lang w:val="es-AR"/>
        </w:rPr>
        <w:t>r</w:t>
      </w:r>
      <w:r w:rsidRPr="00AB64DB">
        <w:rPr>
          <w:lang w:val="es-AR"/>
        </w:rPr>
        <w:t>o</w:t>
      </w:r>
      <w:r w:rsidRPr="00AB64DB">
        <w:rPr>
          <w:spacing w:val="21"/>
          <w:lang w:val="es-AR"/>
        </w:rPr>
        <w:t xml:space="preserve"> </w:t>
      </w:r>
      <w:r w:rsidRPr="00AB64DB">
        <w:rPr>
          <w:lang w:val="es-AR"/>
        </w:rPr>
        <w:t>et</w:t>
      </w:r>
      <w:r w:rsidRPr="00AB64DB">
        <w:rPr>
          <w:spacing w:val="27"/>
          <w:lang w:val="es-AR"/>
        </w:rPr>
        <w:t xml:space="preserve"> </w:t>
      </w:r>
      <w:r w:rsidRPr="00AB64DB">
        <w:rPr>
          <w:lang w:val="es-AR"/>
        </w:rPr>
        <w:t>mi</w:t>
      </w:r>
      <w:r w:rsidRPr="00AB64DB">
        <w:rPr>
          <w:spacing w:val="5"/>
          <w:lang w:val="es-AR"/>
        </w:rPr>
        <w:t xml:space="preserve"> </w:t>
      </w:r>
      <w:r w:rsidRPr="00AB64DB">
        <w:rPr>
          <w:lang w:val="es-AR"/>
        </w:rPr>
        <w:t>di</w:t>
      </w:r>
      <w:r w:rsidRPr="00AB64DB">
        <w:rPr>
          <w:spacing w:val="3"/>
          <w:lang w:val="es-AR"/>
        </w:rPr>
        <w:t>c</w:t>
      </w:r>
      <w:r w:rsidRPr="00AB64DB">
        <w:rPr>
          <w:lang w:val="es-AR"/>
        </w:rPr>
        <w:t>tum</w:t>
      </w:r>
      <w:r w:rsidRPr="00AB64DB">
        <w:rPr>
          <w:spacing w:val="43"/>
          <w:lang w:val="es-AR"/>
        </w:rPr>
        <w:t xml:space="preserve"> </w:t>
      </w:r>
      <w:r w:rsidRPr="00AB64DB">
        <w:rPr>
          <w:lang w:val="es-AR"/>
        </w:rPr>
        <w:t>aliquam</w:t>
      </w:r>
      <w:r w:rsidRPr="00AB64DB">
        <w:rPr>
          <w:spacing w:val="38"/>
          <w:lang w:val="es-AR"/>
        </w:rPr>
        <w:t xml:space="preserve"> </w:t>
      </w:r>
      <w:r w:rsidRPr="00AB64DB">
        <w:rPr>
          <w:lang w:val="es-AR"/>
        </w:rPr>
        <w:t>a</w:t>
      </w:r>
      <w:r w:rsidRPr="00AB64DB">
        <w:rPr>
          <w:spacing w:val="11"/>
          <w:lang w:val="es-AR"/>
        </w:rPr>
        <w:t xml:space="preserve"> </w:t>
      </w:r>
      <w:r w:rsidRPr="00AB64DB">
        <w:rPr>
          <w:lang w:val="es-AR"/>
        </w:rPr>
        <w:t>sed</w:t>
      </w:r>
      <w:r w:rsidRPr="00AB64DB">
        <w:rPr>
          <w:spacing w:val="29"/>
          <w:lang w:val="es-AR"/>
        </w:rPr>
        <w:t xml:space="preserve"> </w:t>
      </w:r>
      <w:r w:rsidRPr="00AB64DB">
        <w:rPr>
          <w:w w:val="108"/>
          <w:lang w:val="es-AR"/>
        </w:rPr>
        <w:t>nun</w:t>
      </w:r>
      <w:r w:rsidRPr="00AB64DB">
        <w:rPr>
          <w:spacing w:val="-2"/>
          <w:w w:val="108"/>
          <w:lang w:val="es-AR"/>
        </w:rPr>
        <w:t>c</w:t>
      </w:r>
      <w:r w:rsidRPr="00AB64DB">
        <w:rPr>
          <w:w w:val="82"/>
          <w:lang w:val="es-AR"/>
        </w:rPr>
        <w:t>.</w:t>
      </w:r>
      <w:r w:rsidRPr="00AB64DB">
        <w:rPr>
          <w:spacing w:val="3"/>
          <w:lang w:val="es-AR"/>
        </w:rPr>
        <w:t xml:space="preserve"> </w:t>
      </w:r>
      <w:r w:rsidRPr="00AB64DB">
        <w:rPr>
          <w:spacing w:val="1"/>
          <w:lang w:val="es-AR"/>
        </w:rPr>
        <w:t>S</w:t>
      </w:r>
      <w:r w:rsidRPr="00AB64DB">
        <w:rPr>
          <w:lang w:val="es-AR"/>
        </w:rPr>
        <w:t>ed</w:t>
      </w:r>
      <w:r w:rsidRPr="00AB64DB">
        <w:rPr>
          <w:spacing w:val="13"/>
          <w:lang w:val="es-AR"/>
        </w:rPr>
        <w:t xml:space="preserve"> </w:t>
      </w:r>
      <w:proofErr w:type="gramStart"/>
      <w:r w:rsidRPr="00AB64DB">
        <w:rPr>
          <w:lang w:val="es-AR"/>
        </w:rPr>
        <w:t xml:space="preserve">congue </w:t>
      </w:r>
      <w:r w:rsidRPr="00AB64DB">
        <w:rPr>
          <w:spacing w:val="8"/>
          <w:lang w:val="es-AR"/>
        </w:rPr>
        <w:t xml:space="preserve"> </w:t>
      </w:r>
      <w:r w:rsidRPr="00AB64DB">
        <w:rPr>
          <w:w w:val="109"/>
          <w:lang w:val="es-AR"/>
        </w:rPr>
        <w:t>m</w:t>
      </w:r>
      <w:r w:rsidRPr="00AB64DB">
        <w:rPr>
          <w:spacing w:val="6"/>
          <w:w w:val="109"/>
          <w:lang w:val="es-AR"/>
        </w:rPr>
        <w:t>e</w:t>
      </w:r>
      <w:proofErr w:type="gramEnd"/>
      <w:r w:rsidRPr="00AB64DB">
        <w:rPr>
          <w:w w:val="92"/>
          <w:lang w:val="es-AR"/>
        </w:rPr>
        <w:t xml:space="preserve">- </w:t>
      </w:r>
      <w:r w:rsidRPr="00AB64DB">
        <w:rPr>
          <w:lang w:val="es-AR"/>
        </w:rPr>
        <w:t>tus</w:t>
      </w:r>
      <w:r w:rsidRPr="00AB64DB">
        <w:rPr>
          <w:spacing w:val="38"/>
          <w:lang w:val="es-AR"/>
        </w:rPr>
        <w:t xml:space="preserve"> </w:t>
      </w:r>
      <w:r w:rsidRPr="00AB64DB">
        <w:rPr>
          <w:lang w:val="es-AR"/>
        </w:rPr>
        <w:t>nec</w:t>
      </w:r>
      <w:r w:rsidRPr="00AB64DB">
        <w:rPr>
          <w:spacing w:val="40"/>
          <w:lang w:val="es-AR"/>
        </w:rPr>
        <w:t xml:space="preserve"> </w:t>
      </w:r>
      <w:r w:rsidRPr="00AB64DB">
        <w:rPr>
          <w:lang w:val="es-AR"/>
        </w:rPr>
        <w:t>leo</w:t>
      </w:r>
      <w:r w:rsidRPr="00AB64DB">
        <w:rPr>
          <w:spacing w:val="29"/>
          <w:lang w:val="es-AR"/>
        </w:rPr>
        <w:t xml:space="preserve"> </w:t>
      </w:r>
      <w:r w:rsidRPr="00AB64DB">
        <w:rPr>
          <w:lang w:val="es-AR"/>
        </w:rPr>
        <w:t>p</w:t>
      </w:r>
      <w:r w:rsidRPr="00AB64DB">
        <w:rPr>
          <w:spacing w:val="-2"/>
          <w:lang w:val="es-AR"/>
        </w:rPr>
        <w:t>r</w:t>
      </w:r>
      <w:r w:rsidRPr="00AB64DB">
        <w:rPr>
          <w:lang w:val="es-AR"/>
        </w:rPr>
        <w:t>etium,  eu</w:t>
      </w:r>
      <w:r w:rsidRPr="00AB64DB">
        <w:rPr>
          <w:spacing w:val="37"/>
          <w:lang w:val="es-AR"/>
        </w:rPr>
        <w:t xml:space="preserve"> </w:t>
      </w:r>
      <w:r w:rsidRPr="00AB64DB">
        <w:rPr>
          <w:lang w:val="es-AR"/>
        </w:rPr>
        <w:t>pulvinar</w:t>
      </w:r>
      <w:r w:rsidRPr="00AB64DB">
        <w:rPr>
          <w:spacing w:val="36"/>
          <w:lang w:val="es-AR"/>
        </w:rPr>
        <w:t xml:space="preserve"> </w:t>
      </w:r>
      <w:r w:rsidRPr="00AB64DB">
        <w:rPr>
          <w:lang w:val="es-AR"/>
        </w:rPr>
        <w:t xml:space="preserve">neque </w:t>
      </w:r>
      <w:r w:rsidRPr="00AB64DB">
        <w:rPr>
          <w:spacing w:val="17"/>
          <w:lang w:val="es-AR"/>
        </w:rPr>
        <w:t xml:space="preserve"> </w:t>
      </w:r>
      <w:r w:rsidRPr="00AB64DB">
        <w:rPr>
          <w:w w:val="108"/>
          <w:lang w:val="es-AR"/>
        </w:rPr>
        <w:t>po</w:t>
      </w:r>
      <w:r w:rsidRPr="00AB64DB">
        <w:rPr>
          <w:spacing w:val="5"/>
          <w:w w:val="108"/>
          <w:lang w:val="es-AR"/>
        </w:rPr>
        <w:t>r</w:t>
      </w:r>
      <w:r w:rsidRPr="00AB64DB">
        <w:rPr>
          <w:w w:val="110"/>
          <w:lang w:val="es-AR"/>
        </w:rPr>
        <w:t>ttit</w:t>
      </w:r>
      <w:r w:rsidRPr="00AB64DB">
        <w:rPr>
          <w:w w:val="105"/>
          <w:lang w:val="es-AR"/>
        </w:rPr>
        <w:t>o</w:t>
      </w:r>
      <w:r w:rsidRPr="00AB64DB">
        <w:rPr>
          <w:spacing w:val="-12"/>
          <w:w w:val="105"/>
          <w:lang w:val="es-AR"/>
        </w:rPr>
        <w:t>r</w:t>
      </w:r>
      <w:r w:rsidRPr="00AB64DB">
        <w:rPr>
          <w:w w:val="82"/>
          <w:lang w:val="es-AR"/>
        </w:rPr>
        <w:t>.</w:t>
      </w:r>
      <w:r w:rsidRPr="00AB64DB">
        <w:rPr>
          <w:spacing w:val="14"/>
          <w:w w:val="82"/>
          <w:lang w:val="es-AR"/>
        </w:rPr>
        <w:t xml:space="preserve"> </w:t>
      </w:r>
      <w:r w:rsidRPr="00AB64DB">
        <w:rPr>
          <w:spacing w:val="1"/>
        </w:rPr>
        <w:t>S</w:t>
      </w:r>
      <w:r w:rsidRPr="00AB64DB">
        <w:t>ed</w:t>
      </w:r>
      <w:r w:rsidRPr="00AB64DB">
        <w:rPr>
          <w:spacing w:val="25"/>
        </w:rPr>
        <w:t xml:space="preserve"> </w:t>
      </w:r>
      <w:r w:rsidRPr="00AB64DB">
        <w:t>mau</w:t>
      </w:r>
      <w:r w:rsidRPr="00AB64DB">
        <w:rPr>
          <w:spacing w:val="1"/>
        </w:rPr>
        <w:t>r</w:t>
      </w:r>
      <w:r w:rsidRPr="00AB64DB">
        <w:t>is</w:t>
      </w:r>
      <w:r w:rsidRPr="00AB64DB">
        <w:rPr>
          <w:spacing w:val="33"/>
        </w:rPr>
        <w:t xml:space="preserve"> </w:t>
      </w:r>
      <w:r w:rsidRPr="00AB64DB">
        <w:rPr>
          <w:w w:val="101"/>
        </w:rPr>
        <w:t>le</w:t>
      </w:r>
      <w:r w:rsidRPr="00AB64DB">
        <w:rPr>
          <w:spacing w:val="3"/>
          <w:w w:val="101"/>
        </w:rPr>
        <w:t>c</w:t>
      </w:r>
      <w:r w:rsidRPr="00AB64DB">
        <w:rPr>
          <w:w w:val="109"/>
        </w:rPr>
        <w:t>tu</w:t>
      </w:r>
      <w:r w:rsidRPr="00AB64DB">
        <w:rPr>
          <w:spacing w:val="-2"/>
          <w:w w:val="109"/>
        </w:rPr>
        <w:t>s</w:t>
      </w:r>
      <w:r w:rsidRPr="00AB64DB">
        <w:rPr>
          <w:w w:val="82"/>
        </w:rPr>
        <w:t xml:space="preserve">, </w:t>
      </w:r>
      <w:r w:rsidRPr="00AB64DB">
        <w:t>ult</w:t>
      </w:r>
      <w:r w:rsidRPr="00AB64DB">
        <w:rPr>
          <w:spacing w:val="1"/>
        </w:rPr>
        <w:t>r</w:t>
      </w:r>
      <w:r w:rsidRPr="00AB64DB">
        <w:t>ices</w:t>
      </w:r>
      <w:r w:rsidRPr="00AB64DB">
        <w:rPr>
          <w:spacing w:val="2"/>
        </w:rPr>
        <w:t xml:space="preserve"> </w:t>
      </w:r>
      <w:r w:rsidRPr="00AB64DB">
        <w:t>ut</w:t>
      </w:r>
      <w:r w:rsidRPr="00AB64DB">
        <w:rPr>
          <w:spacing w:val="8"/>
        </w:rPr>
        <w:t xml:space="preserve"> </w:t>
      </w:r>
      <w:r w:rsidRPr="00AB64DB">
        <w:t>ult</w:t>
      </w:r>
      <w:r w:rsidRPr="00AB64DB">
        <w:rPr>
          <w:spacing w:val="1"/>
        </w:rPr>
        <w:t>r</w:t>
      </w:r>
      <w:r w:rsidRPr="00AB64DB">
        <w:t>icies</w:t>
      </w:r>
      <w:r w:rsidRPr="00AB64DB">
        <w:rPr>
          <w:spacing w:val="-6"/>
        </w:rPr>
        <w:t xml:space="preserve"> </w:t>
      </w:r>
      <w:r w:rsidRPr="00AB64DB">
        <w:rPr>
          <w:w w:val="95"/>
        </w:rPr>
        <w:t>in,</w:t>
      </w:r>
      <w:r w:rsidRPr="00AB64DB">
        <w:rPr>
          <w:spacing w:val="-9"/>
          <w:w w:val="95"/>
        </w:rPr>
        <w:t xml:space="preserve"> </w:t>
      </w:r>
      <w:r w:rsidRPr="00AB64DB">
        <w:rPr>
          <w:w w:val="95"/>
        </w:rPr>
        <w:t>facilisis</w:t>
      </w:r>
      <w:r w:rsidRPr="00AB64DB">
        <w:rPr>
          <w:spacing w:val="-11"/>
          <w:w w:val="95"/>
        </w:rPr>
        <w:t xml:space="preserve"> </w:t>
      </w:r>
      <w:proofErr w:type="gramStart"/>
      <w:r w:rsidRPr="00AB64DB">
        <w:t>nec</w:t>
      </w:r>
      <w:proofErr w:type="gramEnd"/>
      <w:r w:rsidRPr="00AB64DB">
        <w:rPr>
          <w:spacing w:val="10"/>
        </w:rPr>
        <w:t xml:space="preserve"> </w:t>
      </w:r>
      <w:r w:rsidRPr="00AB64DB">
        <w:t>lo</w:t>
      </w:r>
      <w:r w:rsidRPr="00AB64DB">
        <w:rPr>
          <w:spacing w:val="-2"/>
        </w:rPr>
        <w:t>r</w:t>
      </w:r>
      <w:r w:rsidRPr="00AB64DB">
        <w:t>em. Suspendisse</w:t>
      </w:r>
      <w:r w:rsidRPr="00AB64DB">
        <w:rPr>
          <w:spacing w:val="40"/>
        </w:rPr>
        <w:t xml:space="preserve"> </w:t>
      </w:r>
      <w:r w:rsidRPr="00AB64DB">
        <w:t>o</w:t>
      </w:r>
      <w:r w:rsidRPr="00AB64DB">
        <w:rPr>
          <w:spacing w:val="1"/>
        </w:rPr>
        <w:t>r</w:t>
      </w:r>
      <w:r w:rsidRPr="00AB64DB">
        <w:t>na</w:t>
      </w:r>
      <w:r w:rsidRPr="00AB64DB">
        <w:rPr>
          <w:spacing w:val="-2"/>
        </w:rPr>
        <w:t>r</w:t>
      </w:r>
      <w:r w:rsidRPr="00AB64DB">
        <w:t>e</w:t>
      </w:r>
      <w:r w:rsidRPr="00AB64DB">
        <w:rPr>
          <w:spacing w:val="25"/>
        </w:rPr>
        <w:t xml:space="preserve"> </w:t>
      </w:r>
      <w:r w:rsidRPr="00AB64DB">
        <w:rPr>
          <w:spacing w:val="-2"/>
        </w:rPr>
        <w:t>v</w:t>
      </w:r>
      <w:r w:rsidRPr="00AB64DB">
        <w:t>el</w:t>
      </w:r>
      <w:r w:rsidRPr="00AB64DB">
        <w:rPr>
          <w:spacing w:val="-15"/>
        </w:rPr>
        <w:t xml:space="preserve"> </w:t>
      </w:r>
      <w:proofErr w:type="gramStart"/>
      <w:r w:rsidRPr="00AB64DB">
        <w:rPr>
          <w:w w:val="106"/>
        </w:rPr>
        <w:t>massa</w:t>
      </w:r>
      <w:proofErr w:type="gramEnd"/>
      <w:r w:rsidRPr="00AB64DB">
        <w:rPr>
          <w:w w:val="106"/>
        </w:rPr>
        <w:t xml:space="preserve"> </w:t>
      </w:r>
      <w:r w:rsidRPr="00AB64DB">
        <w:t>eu</w:t>
      </w:r>
      <w:r w:rsidRPr="00AB64DB">
        <w:rPr>
          <w:spacing w:val="26"/>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1"/>
          <w:w w:val="98"/>
        </w:rPr>
        <w:t xml:space="preserve"> </w:t>
      </w:r>
      <w:r w:rsidRPr="00AB64DB">
        <w:t>Phasellus</w:t>
      </w:r>
      <w:r w:rsidRPr="00AB64DB">
        <w:rPr>
          <w:spacing w:val="25"/>
        </w:rPr>
        <w:t xml:space="preserve"> </w:t>
      </w:r>
      <w:r w:rsidRPr="00AB64DB">
        <w:rPr>
          <w:w w:val="108"/>
        </w:rPr>
        <w:t>conse</w:t>
      </w:r>
      <w:r w:rsidRPr="00AB64DB">
        <w:rPr>
          <w:spacing w:val="3"/>
          <w:w w:val="108"/>
        </w:rPr>
        <w:t>c</w:t>
      </w:r>
      <w:r w:rsidRPr="00AB64DB">
        <w:rPr>
          <w:w w:val="108"/>
        </w:rPr>
        <w:t xml:space="preserve">tetur </w:t>
      </w:r>
      <w:r w:rsidRPr="00AB64DB">
        <w:t>nunc</w:t>
      </w:r>
      <w:r w:rsidRPr="00AB64DB">
        <w:rPr>
          <w:spacing w:val="37"/>
        </w:rPr>
        <w:t xml:space="preserve"> </w:t>
      </w:r>
      <w:proofErr w:type="gramStart"/>
      <w:r w:rsidRPr="00AB64DB">
        <w:t>et</w:t>
      </w:r>
      <w:proofErr w:type="gramEnd"/>
      <w:r w:rsidRPr="00AB64DB">
        <w:rPr>
          <w:spacing w:val="27"/>
        </w:rPr>
        <w:t xml:space="preserve"> </w:t>
      </w:r>
      <w:r w:rsidRPr="00AB64DB">
        <w:t>t</w:t>
      </w:r>
      <w:r w:rsidRPr="00AB64DB">
        <w:rPr>
          <w:spacing w:val="1"/>
        </w:rPr>
        <w:t>r</w:t>
      </w:r>
      <w:r w:rsidRPr="00AB64DB">
        <w:t>istique</w:t>
      </w:r>
      <w:r w:rsidRPr="00AB64DB">
        <w:rPr>
          <w:spacing w:val="41"/>
        </w:rPr>
        <w:t xml:space="preserve"> </w:t>
      </w:r>
      <w:r w:rsidRPr="00AB64DB">
        <w:rPr>
          <w:w w:val="119"/>
        </w:rPr>
        <w:t>t</w:t>
      </w:r>
      <w:r w:rsidRPr="00AB64DB">
        <w:rPr>
          <w:w w:val="108"/>
        </w:rPr>
        <w:t>empo</w:t>
      </w:r>
      <w:r w:rsidRPr="00AB64DB">
        <w:rPr>
          <w:spacing w:val="-12"/>
          <w:w w:val="108"/>
        </w:rPr>
        <w:t>r</w:t>
      </w:r>
      <w:r w:rsidRPr="00AB64DB">
        <w:rPr>
          <w:w w:val="82"/>
        </w:rPr>
        <w:t>.</w:t>
      </w:r>
      <w:r w:rsidRPr="00AB64DB">
        <w:rPr>
          <w:spacing w:val="3"/>
          <w:w w:val="82"/>
        </w:rPr>
        <w:t xml:space="preserve"> </w:t>
      </w:r>
      <w:r w:rsidRPr="00AB64DB">
        <w:rPr>
          <w:spacing w:val="2"/>
          <w:w w:val="71"/>
        </w:rPr>
        <w:t>I</w:t>
      </w:r>
      <w:r w:rsidRPr="00AB64DB">
        <w:rPr>
          <w:w w:val="111"/>
        </w:rPr>
        <w:t>n</w:t>
      </w:r>
      <w:r w:rsidRPr="00AB64DB">
        <w:rPr>
          <w:w w:val="119"/>
        </w:rPr>
        <w:t>t</w:t>
      </w:r>
      <w:r w:rsidRPr="00AB64DB">
        <w:rPr>
          <w:w w:val="109"/>
        </w:rPr>
        <w:t xml:space="preserve">eger </w:t>
      </w:r>
      <w:r w:rsidRPr="00AB64DB">
        <w:lastRenderedPageBreak/>
        <w:t>lo</w:t>
      </w:r>
      <w:r w:rsidRPr="00AB64DB">
        <w:rPr>
          <w:spacing w:val="-2"/>
        </w:rPr>
        <w:t>r</w:t>
      </w:r>
      <w:r w:rsidRPr="00AB64DB">
        <w:t>em</w:t>
      </w:r>
      <w:r w:rsidRPr="00AB64DB">
        <w:rPr>
          <w:spacing w:val="13"/>
        </w:rPr>
        <w:t xml:space="preserve"> </w:t>
      </w:r>
      <w:r w:rsidRPr="00AB64DB">
        <w:rPr>
          <w:spacing w:val="1"/>
          <w:w w:val="98"/>
        </w:rPr>
        <w:t>r</w:t>
      </w:r>
      <w:r w:rsidRPr="00AB64DB">
        <w:rPr>
          <w:w w:val="98"/>
        </w:rPr>
        <w:t>isu</w:t>
      </w:r>
      <w:r w:rsidRPr="00AB64DB">
        <w:rPr>
          <w:spacing w:val="-2"/>
          <w:w w:val="98"/>
        </w:rPr>
        <w:t>s</w:t>
      </w:r>
      <w:r w:rsidRPr="00AB64DB">
        <w:rPr>
          <w:w w:val="98"/>
        </w:rPr>
        <w:t>,</w:t>
      </w:r>
      <w:r w:rsidRPr="00AB64DB">
        <w:rPr>
          <w:spacing w:val="-8"/>
          <w:w w:val="98"/>
        </w:rPr>
        <w:t xml:space="preserve"> </w:t>
      </w:r>
      <w:r w:rsidRPr="00AB64DB">
        <w:t>sagittis</w:t>
      </w:r>
      <w:r w:rsidRPr="00AB64DB">
        <w:rPr>
          <w:spacing w:val="13"/>
        </w:rPr>
        <w:t xml:space="preserve"> </w:t>
      </w:r>
      <w:proofErr w:type="gramStart"/>
      <w:r w:rsidRPr="00AB64DB">
        <w:t>et</w:t>
      </w:r>
      <w:proofErr w:type="gramEnd"/>
      <w:r w:rsidRPr="00AB64DB">
        <w:rPr>
          <w:spacing w:val="13"/>
        </w:rPr>
        <w:t xml:space="preserve"> </w:t>
      </w:r>
      <w:r w:rsidRPr="00AB64DB">
        <w:t>adipiscing</w:t>
      </w:r>
      <w:r w:rsidRPr="00AB64DB">
        <w:rPr>
          <w:spacing w:val="25"/>
        </w:rPr>
        <w:t xml:space="preserve"> </w:t>
      </w:r>
      <w:r w:rsidRPr="00AB64DB">
        <w:rPr>
          <w:w w:val="111"/>
        </w:rPr>
        <w:t>e</w:t>
      </w:r>
      <w:r w:rsidRPr="00AB64DB">
        <w:rPr>
          <w:spacing w:val="-2"/>
          <w:w w:val="111"/>
        </w:rPr>
        <w:t>u</w:t>
      </w:r>
      <w:r w:rsidRPr="00AB64DB">
        <w:rPr>
          <w:w w:val="82"/>
        </w:rPr>
        <w:t>,</w:t>
      </w:r>
      <w:r w:rsidRPr="00AB64DB">
        <w:rPr>
          <w:spacing w:val="-11"/>
        </w:rPr>
        <w:t xml:space="preserve"> </w:t>
      </w:r>
      <w:r w:rsidRPr="00AB64DB">
        <w:t>impe</w:t>
      </w:r>
      <w:r w:rsidRPr="00AB64DB">
        <w:rPr>
          <w:spacing w:val="-2"/>
        </w:rPr>
        <w:t>r</w:t>
      </w:r>
      <w:r w:rsidRPr="00AB64DB">
        <w:t>diet</w:t>
      </w:r>
      <w:r w:rsidRPr="00AB64DB">
        <w:rPr>
          <w:spacing w:val="41"/>
        </w:rPr>
        <w:t xml:space="preserve"> </w:t>
      </w:r>
      <w:r w:rsidRPr="00AB64DB">
        <w:t>id</w:t>
      </w:r>
      <w:r w:rsidRPr="00AB64DB">
        <w:rPr>
          <w:spacing w:val="-8"/>
        </w:rPr>
        <w:t xml:space="preserve"> </w:t>
      </w:r>
      <w:r w:rsidRPr="00AB64DB">
        <w:rPr>
          <w:w w:val="110"/>
        </w:rPr>
        <w:t>est</w:t>
      </w:r>
      <w:r w:rsidRPr="00AB64DB">
        <w:rPr>
          <w:w w:val="82"/>
        </w:rPr>
        <w:t>.</w:t>
      </w:r>
      <w:r w:rsidRPr="00AB64DB">
        <w:rPr>
          <w:spacing w:val="-11"/>
        </w:rPr>
        <w:t xml:space="preserve"> </w:t>
      </w:r>
      <w:r w:rsidRPr="00AB64DB">
        <w:rPr>
          <w:spacing w:val="-4"/>
        </w:rPr>
        <w:t>P</w:t>
      </w:r>
      <w:r w:rsidRPr="00AB64DB">
        <w:rPr>
          <w:spacing w:val="-2"/>
        </w:rPr>
        <w:t>r</w:t>
      </w:r>
      <w:r w:rsidRPr="00AB64DB">
        <w:t>oin</w:t>
      </w:r>
      <w:r w:rsidRPr="00AB64DB">
        <w:rPr>
          <w:spacing w:val="-7"/>
        </w:rPr>
        <w:t xml:space="preserve"> </w:t>
      </w:r>
      <w:r w:rsidRPr="00AB64DB">
        <w:t>in</w:t>
      </w:r>
      <w:r w:rsidRPr="00AB64DB">
        <w:rPr>
          <w:spacing w:val="-9"/>
        </w:rPr>
        <w:t xml:space="preserve"> </w:t>
      </w:r>
      <w:r w:rsidRPr="00AB64DB">
        <w:rPr>
          <w:w w:val="107"/>
        </w:rPr>
        <w:t>t</w:t>
      </w:r>
      <w:r w:rsidRPr="00AB64DB">
        <w:rPr>
          <w:spacing w:val="1"/>
          <w:w w:val="107"/>
        </w:rPr>
        <w:t>r</w:t>
      </w:r>
      <w:r w:rsidRPr="00AB64DB">
        <w:rPr>
          <w:w w:val="105"/>
        </w:rPr>
        <w:t xml:space="preserve">istique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3"/>
        </w:rPr>
        <w:t xml:space="preserve"> </w:t>
      </w:r>
      <w:r w:rsidRPr="00AB64DB">
        <w:t>lobo</w:t>
      </w:r>
      <w:r w:rsidRPr="00AB64DB">
        <w:rPr>
          <w:spacing w:val="5"/>
        </w:rPr>
        <w:t>r</w:t>
      </w:r>
      <w:r w:rsidRPr="00AB64DB">
        <w:t>tis</w:t>
      </w:r>
      <w:r w:rsidRPr="00AB64DB">
        <w:rPr>
          <w:spacing w:val="12"/>
        </w:rPr>
        <w:t xml:space="preserve"> </w:t>
      </w:r>
      <w:r w:rsidRPr="00AB64DB">
        <w:t>impe</w:t>
      </w:r>
      <w:r w:rsidRPr="00AB64DB">
        <w:rPr>
          <w:spacing w:val="-2"/>
        </w:rPr>
        <w:t>r</w:t>
      </w:r>
      <w:r w:rsidRPr="00AB64DB">
        <w:t>diet</w:t>
      </w:r>
      <w:r w:rsidRPr="00AB64DB">
        <w:rPr>
          <w:spacing w:val="39"/>
        </w:rPr>
        <w:t xml:space="preserve"> </w:t>
      </w:r>
      <w:r w:rsidRPr="00AB64DB">
        <w:t>sem.</w:t>
      </w:r>
      <w:r w:rsidRPr="00AB64DB">
        <w:rPr>
          <w:spacing w:val="3"/>
        </w:rPr>
        <w:t xml:space="preserve"> </w:t>
      </w:r>
      <w:r w:rsidRPr="00AB64DB">
        <w:rPr>
          <w:spacing w:val="-8"/>
        </w:rPr>
        <w:t>F</w:t>
      </w:r>
      <w:r w:rsidRPr="00AB64DB">
        <w:t>usce</w:t>
      </w:r>
      <w:r w:rsidRPr="00AB64DB">
        <w:rPr>
          <w:spacing w:val="-4"/>
        </w:rPr>
        <w:t xml:space="preserve"> </w:t>
      </w:r>
      <w:r w:rsidRPr="00AB64DB">
        <w:t>lacinia</w:t>
      </w:r>
      <w:r w:rsidRPr="00AB64DB">
        <w:rPr>
          <w:spacing w:val="-13"/>
        </w:rPr>
        <w:t xml:space="preserve"> </w:t>
      </w:r>
      <w:r w:rsidRPr="00AB64DB">
        <w:t>mi</w:t>
      </w:r>
      <w:r w:rsidRPr="00AB64DB">
        <w:rPr>
          <w:spacing w:val="-11"/>
        </w:rPr>
        <w:t xml:space="preserve"> </w:t>
      </w:r>
      <w:r w:rsidRPr="00AB64DB">
        <w:t>quis</w:t>
      </w:r>
      <w:r w:rsidRPr="00AB64DB">
        <w:rPr>
          <w:spacing w:val="2"/>
        </w:rPr>
        <w:t xml:space="preserve"> </w:t>
      </w:r>
      <w:r w:rsidRPr="00AB64DB">
        <w:t>sollicitudin</w:t>
      </w:r>
      <w:r w:rsidRPr="00AB64DB">
        <w:rPr>
          <w:spacing w:val="-3"/>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 xml:space="preserve">. </w:t>
      </w:r>
      <w:proofErr w:type="gramStart"/>
      <w:r>
        <w:rPr>
          <w:spacing w:val="-3"/>
        </w:rPr>
        <w:t>A</w:t>
      </w:r>
      <w:r>
        <w:t>enean</w:t>
      </w:r>
      <w:r>
        <w:rPr>
          <w:spacing w:val="37"/>
        </w:rPr>
        <w:t xml:space="preserve"> </w:t>
      </w:r>
      <w:r>
        <w:t>eget</w:t>
      </w:r>
      <w:r>
        <w:rPr>
          <w:spacing w:val="54"/>
        </w:rPr>
        <w:t xml:space="preserve"> </w:t>
      </w:r>
      <w:r>
        <w:t>odio</w:t>
      </w:r>
      <w:r>
        <w:rPr>
          <w:spacing w:val="29"/>
        </w:rPr>
        <w:t xml:space="preserve"> </w:t>
      </w:r>
      <w:r>
        <w:t>o</w:t>
      </w:r>
      <w:r>
        <w:rPr>
          <w:spacing w:val="-2"/>
        </w:rPr>
        <w:t>r</w:t>
      </w:r>
      <w:r>
        <w:t>ci.</w:t>
      </w:r>
      <w:proofErr w:type="gramEnd"/>
      <w:r>
        <w:rPr>
          <w:spacing w:val="-4"/>
        </w:rPr>
        <w:t xml:space="preserve"> </w:t>
      </w:r>
      <w:r>
        <w:rPr>
          <w:spacing w:val="1"/>
        </w:rPr>
        <w:t>S</w:t>
      </w:r>
      <w:r>
        <w:t>ed</w:t>
      </w:r>
      <w:r>
        <w:rPr>
          <w:spacing w:val="16"/>
        </w:rPr>
        <w:t xml:space="preserve"> </w:t>
      </w:r>
      <w:proofErr w:type="gramStart"/>
      <w:r>
        <w:t xml:space="preserve">vulputate </w:t>
      </w:r>
      <w:r>
        <w:rPr>
          <w:spacing w:val="15"/>
        </w:rPr>
        <w:t xml:space="preserve"> </w:t>
      </w:r>
      <w:r>
        <w:t>scele</w:t>
      </w:r>
      <w:r>
        <w:rPr>
          <w:spacing w:val="1"/>
        </w:rPr>
        <w:t>r</w:t>
      </w:r>
      <w:r>
        <w:t>isque</w:t>
      </w:r>
      <w:proofErr w:type="gramEnd"/>
      <w:r>
        <w:rPr>
          <w:spacing w:val="49"/>
        </w:rPr>
        <w:t xml:space="preserve"> </w:t>
      </w:r>
      <w:r>
        <w:t>diam,</w:t>
      </w:r>
      <w:r>
        <w:rPr>
          <w:spacing w:val="21"/>
        </w:rPr>
        <w:t xml:space="preserve"> </w:t>
      </w:r>
      <w:r>
        <w:t>id</w:t>
      </w:r>
      <w:r>
        <w:rPr>
          <w:spacing w:val="9"/>
        </w:rPr>
        <w:t xml:space="preserve"> </w:t>
      </w:r>
      <w:r>
        <w:t xml:space="preserve">mollis </w:t>
      </w:r>
      <w:r>
        <w:rPr>
          <w:w w:val="111"/>
        </w:rPr>
        <w:t>d</w:t>
      </w:r>
      <w:r>
        <w:rPr>
          <w:spacing w:val="3"/>
          <w:w w:val="111"/>
        </w:rPr>
        <w:t>o</w:t>
      </w:r>
      <w:r>
        <w:rPr>
          <w:w w:val="92"/>
        </w:rPr>
        <w:t xml:space="preserve">- </w:t>
      </w:r>
      <w:r>
        <w:rPr>
          <w:w w:val="96"/>
        </w:rPr>
        <w:t>lo</w:t>
      </w:r>
      <w:r>
        <w:rPr>
          <w:spacing w:val="-12"/>
          <w:w w:val="96"/>
        </w:rPr>
        <w:t>r</w:t>
      </w:r>
      <w:r>
        <w:rPr>
          <w:w w:val="96"/>
        </w:rPr>
        <w:t>.</w:t>
      </w:r>
      <w:r>
        <w:rPr>
          <w:spacing w:val="-3"/>
          <w:w w:val="96"/>
        </w:rPr>
        <w:t xml:space="preserve"> </w:t>
      </w:r>
      <w:r w:rsidRPr="00AB64DB">
        <w:t>Nullam</w:t>
      </w:r>
      <w:r w:rsidRPr="00AB64DB">
        <w:rPr>
          <w:spacing w:val="-7"/>
        </w:rPr>
        <w:t xml:space="preserve"> </w:t>
      </w:r>
      <w:r w:rsidRPr="00AB64DB">
        <w:t>id</w:t>
      </w:r>
      <w:r w:rsidRPr="00AB64DB">
        <w:rPr>
          <w:spacing w:val="-4"/>
        </w:rPr>
        <w:t xml:space="preserve"> </w:t>
      </w:r>
      <w:r w:rsidRPr="00AB64DB">
        <w:rPr>
          <w:spacing w:val="-3"/>
          <w:w w:val="95"/>
        </w:rPr>
        <w:t>f</w:t>
      </w:r>
      <w:r w:rsidRPr="00AB64DB">
        <w:rPr>
          <w:w w:val="95"/>
        </w:rPr>
        <w:t xml:space="preserve">elis </w:t>
      </w:r>
      <w:r w:rsidRPr="00AB64DB">
        <w:t>po</w:t>
      </w:r>
      <w:r w:rsidRPr="00AB64DB">
        <w:rPr>
          <w:spacing w:val="5"/>
        </w:rPr>
        <w:t>r</w:t>
      </w:r>
      <w:r w:rsidRPr="00AB64DB">
        <w:t>ta,</w:t>
      </w:r>
      <w:r w:rsidRPr="00AB64DB">
        <w:rPr>
          <w:spacing w:val="27"/>
        </w:rPr>
        <w:t xml:space="preserve"> </w:t>
      </w:r>
      <w:proofErr w:type="gramStart"/>
      <w:r w:rsidRPr="00AB64DB">
        <w:t xml:space="preserve">malesuada </w:t>
      </w:r>
      <w:r w:rsidRPr="00AB64DB">
        <w:rPr>
          <w:spacing w:val="3"/>
        </w:rPr>
        <w:t xml:space="preserve"> </w:t>
      </w:r>
      <w:r w:rsidRPr="00AB64DB">
        <w:t>est</w:t>
      </w:r>
      <w:proofErr w:type="gramEnd"/>
      <w:r w:rsidRPr="00AB64DB">
        <w:rPr>
          <w:spacing w:val="17"/>
        </w:rPr>
        <w:t xml:space="preserve"> </w:t>
      </w:r>
      <w:r w:rsidRPr="00AB64DB">
        <w:rPr>
          <w:w w:val="109"/>
        </w:rPr>
        <w:t>se</w:t>
      </w:r>
      <w:r w:rsidRPr="00AB64DB">
        <w:rPr>
          <w:spacing w:val="-2"/>
          <w:w w:val="109"/>
        </w:rPr>
        <w:t>d</w:t>
      </w:r>
      <w:r w:rsidRPr="00AB64DB">
        <w:rPr>
          <w:w w:val="82"/>
        </w:rPr>
        <w:t>,</w:t>
      </w:r>
      <w:r w:rsidRPr="00AB64DB">
        <w:rPr>
          <w:spacing w:val="-7"/>
        </w:rPr>
        <w:t xml:space="preserve"> </w:t>
      </w:r>
      <w:r w:rsidRPr="00AB64DB">
        <w:rPr>
          <w:spacing w:val="-3"/>
        </w:rPr>
        <w:t>f</w:t>
      </w:r>
      <w:r w:rsidRPr="00AB64DB">
        <w:t>eugiat</w:t>
      </w:r>
      <w:r w:rsidRPr="00AB64DB">
        <w:rPr>
          <w:spacing w:val="28"/>
        </w:rPr>
        <w:t xml:space="preserve"> </w:t>
      </w:r>
      <w:r w:rsidRPr="00AB64DB">
        <w:t>sem.</w:t>
      </w:r>
      <w:r w:rsidRPr="00AB64DB">
        <w:rPr>
          <w:spacing w:val="9"/>
        </w:rPr>
        <w:t xml:space="preserve"> </w:t>
      </w:r>
      <w:r w:rsidRPr="00AB64DB">
        <w:rPr>
          <w:w w:val="105"/>
        </w:rPr>
        <w:t xml:space="preserve">Suspendisse </w:t>
      </w:r>
      <w:r w:rsidRPr="00AB64DB">
        <w:t>at</w:t>
      </w:r>
      <w:r w:rsidRPr="00AB64DB">
        <w:rPr>
          <w:spacing w:val="19"/>
        </w:rPr>
        <w:t xml:space="preserve"> </w:t>
      </w:r>
      <w:r w:rsidRPr="00AB64DB">
        <w:t xml:space="preserve">neque </w:t>
      </w:r>
      <w:r w:rsidRPr="00AB64DB">
        <w:rPr>
          <w:spacing w:val="3"/>
        </w:rPr>
        <w:t xml:space="preserve"> </w:t>
      </w:r>
      <w:r w:rsidRPr="00AB64DB">
        <w:t>sed</w:t>
      </w:r>
      <w:r w:rsidRPr="00AB64DB">
        <w:rPr>
          <w:spacing w:val="26"/>
        </w:rPr>
        <w:t xml:space="preserve"> </w:t>
      </w:r>
      <w:r w:rsidRPr="00AB64DB">
        <w:t>est</w:t>
      </w:r>
      <w:r w:rsidRPr="00AB64DB">
        <w:rPr>
          <w:spacing w:val="24"/>
        </w:rPr>
        <w:t xml:space="preserve"> </w:t>
      </w:r>
      <w:r w:rsidRPr="00AB64DB">
        <w:t>vi</w:t>
      </w:r>
      <w:r w:rsidRPr="00AB64DB">
        <w:rPr>
          <w:spacing w:val="-2"/>
        </w:rPr>
        <w:t>v</w:t>
      </w:r>
      <w:r w:rsidRPr="00AB64DB">
        <w:t>e</w:t>
      </w:r>
      <w:r w:rsidRPr="00AB64DB">
        <w:rPr>
          <w:spacing w:val="1"/>
        </w:rPr>
        <w:t>r</w:t>
      </w:r>
      <w:r w:rsidRPr="00AB64DB">
        <w:t>ra</w:t>
      </w:r>
      <w:r w:rsidRPr="00AB64DB">
        <w:rPr>
          <w:spacing w:val="-3"/>
        </w:rPr>
        <w:t xml:space="preserve"> </w:t>
      </w:r>
      <w:r w:rsidRPr="00AB64DB">
        <w:rPr>
          <w:w w:val="101"/>
        </w:rPr>
        <w:t>c</w:t>
      </w:r>
      <w:r w:rsidRPr="00AB64DB">
        <w:rPr>
          <w:w w:val="109"/>
        </w:rPr>
        <w:t>onsequa</w:t>
      </w:r>
      <w:r w:rsidRPr="00AB64DB">
        <w:rPr>
          <w:w w:val="119"/>
        </w:rPr>
        <w:t>t</w:t>
      </w:r>
      <w:r w:rsidRPr="00AB64DB">
        <w:rPr>
          <w:w w:val="82"/>
        </w:rPr>
        <w:t>.</w:t>
      </w:r>
      <w:r w:rsidRPr="00AB64DB">
        <w:t xml:space="preserve"> </w:t>
      </w:r>
      <w:r w:rsidRPr="00235516">
        <w:rPr>
          <w:spacing w:val="-3"/>
        </w:rPr>
        <w:t>C</w:t>
      </w:r>
      <w:r w:rsidRPr="00235516">
        <w:t>urabitur</w:t>
      </w:r>
      <w:r w:rsidRPr="00235516">
        <w:rPr>
          <w:spacing w:val="26"/>
        </w:rPr>
        <w:t xml:space="preserve"> </w:t>
      </w:r>
      <w:r w:rsidRPr="00235516">
        <w:t>ac</w:t>
      </w:r>
      <w:r w:rsidRPr="00235516">
        <w:rPr>
          <w:spacing w:val="8"/>
        </w:rPr>
        <w:t xml:space="preserve"> </w:t>
      </w:r>
      <w:r w:rsidRPr="00235516">
        <w:t>libe</w:t>
      </w:r>
      <w:r w:rsidRPr="00235516">
        <w:rPr>
          <w:spacing w:val="-2"/>
        </w:rPr>
        <w:t>r</w:t>
      </w:r>
      <w:r w:rsidRPr="00235516">
        <w:t>o</w:t>
      </w:r>
      <w:r w:rsidRPr="00235516">
        <w:rPr>
          <w:spacing w:val="18"/>
        </w:rPr>
        <w:t xml:space="preserve"> </w:t>
      </w:r>
      <w:proofErr w:type="gramStart"/>
      <w:r w:rsidRPr="00235516">
        <w:t>non</w:t>
      </w:r>
      <w:r w:rsidRPr="00235516">
        <w:rPr>
          <w:spacing w:val="33"/>
        </w:rPr>
        <w:t xml:space="preserve"> </w:t>
      </w:r>
      <w:r w:rsidRPr="00235516">
        <w:t>lo</w:t>
      </w:r>
      <w:r w:rsidRPr="00235516">
        <w:rPr>
          <w:spacing w:val="-2"/>
        </w:rPr>
        <w:t>r</w:t>
      </w:r>
      <w:r w:rsidRPr="00235516">
        <w:t>em</w:t>
      </w:r>
      <w:proofErr w:type="gramEnd"/>
      <w:r w:rsidRPr="00235516">
        <w:rPr>
          <w:spacing w:val="24"/>
        </w:rPr>
        <w:t xml:space="preserve"> </w:t>
      </w:r>
      <w:r w:rsidRPr="00235516">
        <w:t>l</w:t>
      </w:r>
      <w:r w:rsidRPr="00235516">
        <w:rPr>
          <w:spacing w:val="4"/>
        </w:rPr>
        <w:t>o</w:t>
      </w:r>
      <w:r w:rsidRPr="00235516">
        <w:t>- bo</w:t>
      </w:r>
      <w:r w:rsidRPr="00235516">
        <w:rPr>
          <w:spacing w:val="5"/>
        </w:rPr>
        <w:t>r</w:t>
      </w:r>
      <w:r w:rsidRPr="00235516">
        <w:t>tis</w:t>
      </w:r>
      <w:r w:rsidRPr="00235516">
        <w:rPr>
          <w:spacing w:val="23"/>
        </w:rPr>
        <w:t xml:space="preserve"> </w:t>
      </w:r>
      <w:r w:rsidRPr="00235516">
        <w:rPr>
          <w:spacing w:val="-2"/>
        </w:rPr>
        <w:t>v</w:t>
      </w:r>
      <w:r w:rsidRPr="00235516">
        <w:t>estibulum</w:t>
      </w:r>
      <w:r w:rsidRPr="00235516">
        <w:rPr>
          <w:spacing w:val="45"/>
        </w:rPr>
        <w:t xml:space="preserve"> </w:t>
      </w:r>
      <w:r w:rsidRPr="00235516">
        <w:rPr>
          <w:spacing w:val="-2"/>
        </w:rPr>
        <w:t>v</w:t>
      </w:r>
      <w:r w:rsidRPr="00235516">
        <w:t>el</w:t>
      </w:r>
      <w:r w:rsidRPr="00235516">
        <w:rPr>
          <w:spacing w:val="-4"/>
        </w:rPr>
        <w:t xml:space="preserve"> </w:t>
      </w:r>
      <w:r w:rsidRPr="00235516">
        <w:t>quis</w:t>
      </w:r>
      <w:r w:rsidRPr="00235516">
        <w:rPr>
          <w:spacing w:val="12"/>
        </w:rPr>
        <w:t xml:space="preserve"> </w:t>
      </w:r>
      <w:r w:rsidRPr="00235516">
        <w:t>sapien.</w:t>
      </w:r>
      <w:r w:rsidRPr="00235516">
        <w:rPr>
          <w:spacing w:val="20"/>
        </w:rPr>
        <w:t xml:space="preserve"> </w:t>
      </w:r>
      <w:proofErr w:type="gramStart"/>
      <w:r w:rsidRPr="00235516">
        <w:rPr>
          <w:spacing w:val="-4"/>
          <w:w w:val="77"/>
        </w:rPr>
        <w:t>V</w:t>
      </w:r>
      <w:r w:rsidRPr="00235516">
        <w:rPr>
          <w:w w:val="92"/>
        </w:rPr>
        <w:t>iv</w:t>
      </w:r>
      <w:r w:rsidRPr="00235516">
        <w:rPr>
          <w:w w:val="107"/>
        </w:rPr>
        <w:t>amus</w:t>
      </w:r>
      <w:r w:rsidRPr="00235516">
        <w:rPr>
          <w:spacing w:val="-3"/>
        </w:rPr>
        <w:t xml:space="preserve"> </w:t>
      </w:r>
      <w:r w:rsidRPr="00235516">
        <w:t>quis</w:t>
      </w:r>
      <w:r w:rsidRPr="00235516">
        <w:rPr>
          <w:spacing w:val="12"/>
        </w:rPr>
        <w:t xml:space="preserve"> </w:t>
      </w:r>
      <w:r w:rsidRPr="00235516">
        <w:t>aliquam</w:t>
      </w:r>
      <w:r w:rsidRPr="00235516">
        <w:rPr>
          <w:spacing w:val="32"/>
        </w:rPr>
        <w:t xml:space="preserve"> </w:t>
      </w:r>
      <w:r w:rsidRPr="00235516">
        <w:rPr>
          <w:w w:val="102"/>
        </w:rPr>
        <w:t>libe</w:t>
      </w:r>
      <w:r w:rsidRPr="00235516">
        <w:rPr>
          <w:spacing w:val="-2"/>
          <w:w w:val="102"/>
        </w:rPr>
        <w:t>r</w:t>
      </w:r>
      <w:r w:rsidRPr="00235516">
        <w:rPr>
          <w:spacing w:val="-5"/>
          <w:w w:val="109"/>
        </w:rPr>
        <w:t>o</w:t>
      </w:r>
      <w:r w:rsidRPr="00235516">
        <w:rPr>
          <w:w w:val="82"/>
        </w:rPr>
        <w:t>.</w:t>
      </w:r>
      <w:proofErr w:type="gramEnd"/>
      <w:r w:rsidRPr="00235516">
        <w:rPr>
          <w:spacing w:val="-3"/>
        </w:rPr>
        <w:t xml:space="preserve"> </w:t>
      </w:r>
      <w:proofErr w:type="gramStart"/>
      <w:r w:rsidRPr="00235516">
        <w:rPr>
          <w:spacing w:val="1"/>
        </w:rPr>
        <w:t>M</w:t>
      </w:r>
      <w:r w:rsidRPr="00235516">
        <w:t>o</w:t>
      </w:r>
      <w:r w:rsidRPr="00235516">
        <w:rPr>
          <w:spacing w:val="1"/>
        </w:rPr>
        <w:t>r</w:t>
      </w:r>
      <w:r w:rsidRPr="00235516">
        <w:t>bi vi</w:t>
      </w:r>
      <w:r w:rsidRPr="00235516">
        <w:rPr>
          <w:spacing w:val="-2"/>
        </w:rPr>
        <w:t>v</w:t>
      </w:r>
      <w:r w:rsidRPr="00235516">
        <w:t>e</w:t>
      </w:r>
      <w:r w:rsidRPr="00235516">
        <w:rPr>
          <w:spacing w:val="1"/>
        </w:rPr>
        <w:t>r</w:t>
      </w:r>
      <w:r w:rsidRPr="00235516">
        <w:t>ra</w:t>
      </w:r>
      <w:r w:rsidRPr="00235516">
        <w:rPr>
          <w:spacing w:val="-11"/>
        </w:rPr>
        <w:t xml:space="preserve"> </w:t>
      </w:r>
      <w:r w:rsidRPr="00235516">
        <w:t>elei</w:t>
      </w:r>
      <w:r w:rsidRPr="00235516">
        <w:rPr>
          <w:spacing w:val="-3"/>
        </w:rPr>
        <w:t>f</w:t>
      </w:r>
      <w:r w:rsidRPr="00235516">
        <w:t>end</w:t>
      </w:r>
      <w:r w:rsidRPr="00235516">
        <w:rPr>
          <w:spacing w:val="26"/>
        </w:rPr>
        <w:t xml:space="preserve"> </w:t>
      </w:r>
      <w:r w:rsidRPr="00235516">
        <w:t>nibh</w:t>
      </w:r>
      <w:r w:rsidRPr="00235516">
        <w:rPr>
          <w:spacing w:val="19"/>
        </w:rPr>
        <w:t xml:space="preserve"> </w:t>
      </w:r>
      <w:r w:rsidRPr="00235516">
        <w:t>eu</w:t>
      </w:r>
      <w:r w:rsidRPr="00235516">
        <w:rPr>
          <w:spacing w:val="15"/>
        </w:rPr>
        <w:t xml:space="preserve"> </w:t>
      </w:r>
      <w:r w:rsidRPr="00235516">
        <w:rPr>
          <w:w w:val="107"/>
        </w:rPr>
        <w:t>t</w:t>
      </w:r>
      <w:r w:rsidRPr="00235516">
        <w:rPr>
          <w:spacing w:val="1"/>
          <w:w w:val="107"/>
        </w:rPr>
        <w:t>r</w:t>
      </w:r>
      <w:r w:rsidRPr="00235516">
        <w:rPr>
          <w:w w:val="105"/>
        </w:rPr>
        <w:t>istiqu</w:t>
      </w:r>
      <w:r w:rsidRPr="00235516">
        <w:rPr>
          <w:spacing w:val="-3"/>
          <w:w w:val="105"/>
        </w:rPr>
        <w:t>e</w:t>
      </w:r>
      <w:r w:rsidRPr="00235516">
        <w:rPr>
          <w:w w:val="82"/>
        </w:rPr>
        <w:t>.</w:t>
      </w:r>
      <w:proofErr w:type="gramEnd"/>
    </w:p>
    <w:p w:rsidR="00156443" w:rsidRPr="00156443" w:rsidRDefault="00156443" w:rsidP="00E72DB8">
      <w:pPr>
        <w:pStyle w:val="mainbody"/>
        <w:rPr>
          <w:w w:val="82"/>
        </w:rPr>
      </w:pPr>
      <w:r w:rsidRPr="00AB64DB">
        <w:rPr>
          <w:spacing w:val="1"/>
          <w:lang w:val="es-AR"/>
        </w:rPr>
        <w:t>M</w:t>
      </w:r>
      <w:r w:rsidRPr="00AB64DB">
        <w:rPr>
          <w:lang w:val="es-AR"/>
        </w:rPr>
        <w:t>aecenas</w:t>
      </w:r>
      <w:r w:rsidRPr="00AB64DB">
        <w:rPr>
          <w:spacing w:val="25"/>
          <w:lang w:val="es-AR"/>
        </w:rPr>
        <w:t xml:space="preserve"> </w:t>
      </w:r>
      <w:r w:rsidRPr="00AB64DB">
        <w:rPr>
          <w:lang w:val="es-AR"/>
        </w:rPr>
        <w:t>pulvinar</w:t>
      </w:r>
      <w:r w:rsidRPr="00AB64DB">
        <w:rPr>
          <w:spacing w:val="15"/>
          <w:lang w:val="es-AR"/>
        </w:rPr>
        <w:t xml:space="preserve"> </w:t>
      </w:r>
      <w:r w:rsidRPr="00AB64DB">
        <w:rPr>
          <w:lang w:val="es-AR"/>
        </w:rPr>
        <w:t>erat</w:t>
      </w:r>
      <w:r w:rsidRPr="00AB64DB">
        <w:rPr>
          <w:spacing w:val="23"/>
          <w:lang w:val="es-AR"/>
        </w:rPr>
        <w:t xml:space="preserve"> </w:t>
      </w:r>
      <w:r w:rsidRPr="00AB64DB">
        <w:rPr>
          <w:lang w:val="es-AR"/>
        </w:rPr>
        <w:t>quis</w:t>
      </w:r>
      <w:r w:rsidRPr="00AB64DB">
        <w:rPr>
          <w:spacing w:val="8"/>
          <w:lang w:val="es-AR"/>
        </w:rPr>
        <w:t xml:space="preserve"> </w:t>
      </w:r>
      <w:r w:rsidRPr="00AB64DB">
        <w:rPr>
          <w:lang w:val="es-AR"/>
        </w:rPr>
        <w:t>libe</w:t>
      </w:r>
      <w:r w:rsidRPr="00AB64DB">
        <w:rPr>
          <w:spacing w:val="-2"/>
          <w:lang w:val="es-AR"/>
        </w:rPr>
        <w:t>r</w:t>
      </w:r>
      <w:r w:rsidRPr="00AB64DB">
        <w:rPr>
          <w:lang w:val="es-AR"/>
        </w:rPr>
        <w:t>o</w:t>
      </w:r>
      <w:r w:rsidRPr="00AB64DB">
        <w:rPr>
          <w:spacing w:val="11"/>
          <w:lang w:val="es-AR"/>
        </w:rPr>
        <w:t xml:space="preserve"> </w:t>
      </w:r>
      <w:r w:rsidRPr="00AB64DB">
        <w:rPr>
          <w:w w:val="105"/>
          <w:lang w:val="es-AR"/>
        </w:rPr>
        <w:t>molesti</w:t>
      </w:r>
      <w:r w:rsidRPr="00AB64DB">
        <w:rPr>
          <w:spacing w:val="-3"/>
          <w:w w:val="105"/>
          <w:lang w:val="es-AR"/>
        </w:rPr>
        <w:t>e</w:t>
      </w:r>
      <w:r w:rsidRPr="00AB64DB">
        <w:rPr>
          <w:w w:val="82"/>
          <w:lang w:val="es-AR"/>
        </w:rPr>
        <w:t>,</w:t>
      </w:r>
      <w:r w:rsidRPr="00AB64DB">
        <w:rPr>
          <w:spacing w:val="-7"/>
          <w:lang w:val="es-AR"/>
        </w:rPr>
        <w:t xml:space="preserve"> </w:t>
      </w:r>
      <w:r w:rsidRPr="00AB64DB">
        <w:rPr>
          <w:lang w:val="es-AR"/>
        </w:rPr>
        <w:t>id</w:t>
      </w:r>
      <w:r w:rsidRPr="00AB64DB">
        <w:rPr>
          <w:spacing w:val="-4"/>
          <w:lang w:val="es-AR"/>
        </w:rPr>
        <w:t xml:space="preserve"> </w:t>
      </w:r>
      <w:r w:rsidRPr="00AB64DB">
        <w:rPr>
          <w:w w:val="108"/>
          <w:lang w:val="es-AR"/>
        </w:rPr>
        <w:t>consequat</w:t>
      </w:r>
      <w:r w:rsidRPr="00AB64DB">
        <w:rPr>
          <w:spacing w:val="-4"/>
          <w:w w:val="108"/>
          <w:lang w:val="es-AR"/>
        </w:rPr>
        <w:t xml:space="preserve"> </w:t>
      </w:r>
      <w:r w:rsidRPr="00AB64DB">
        <w:rPr>
          <w:lang w:val="es-AR"/>
        </w:rPr>
        <w:t>est</w:t>
      </w:r>
      <w:r w:rsidRPr="00AB64DB">
        <w:rPr>
          <w:spacing w:val="17"/>
          <w:lang w:val="es-AR"/>
        </w:rPr>
        <w:t xml:space="preserve"> </w:t>
      </w:r>
      <w:r w:rsidRPr="00AB64DB">
        <w:rPr>
          <w:w w:val="119"/>
          <w:lang w:val="es-AR"/>
        </w:rPr>
        <w:t>t</w:t>
      </w:r>
      <w:r w:rsidRPr="00AB64DB">
        <w:rPr>
          <w:w w:val="109"/>
          <w:lang w:val="es-AR"/>
        </w:rPr>
        <w:t>em</w:t>
      </w:r>
      <w:r w:rsidRPr="00AB64DB">
        <w:rPr>
          <w:w w:val="92"/>
          <w:lang w:val="es-AR"/>
        </w:rPr>
        <w:t xml:space="preserve">- </w:t>
      </w:r>
      <w:r w:rsidRPr="00AB64DB">
        <w:rPr>
          <w:w w:val="108"/>
          <w:lang w:val="es-AR"/>
        </w:rPr>
        <w:t>po</w:t>
      </w:r>
      <w:r w:rsidRPr="00AB64DB">
        <w:rPr>
          <w:spacing w:val="-12"/>
          <w:w w:val="108"/>
          <w:lang w:val="es-AR"/>
        </w:rPr>
        <w:t>r</w:t>
      </w:r>
      <w:r w:rsidRPr="00AB64DB">
        <w:rPr>
          <w:w w:val="82"/>
          <w:lang w:val="es-AR"/>
        </w:rPr>
        <w:t>.</w:t>
      </w:r>
      <w:r w:rsidRPr="00AB64DB">
        <w:rPr>
          <w:spacing w:val="9"/>
          <w:w w:val="82"/>
          <w:lang w:val="es-AR"/>
        </w:rPr>
        <w:t xml:space="preserve"> </w:t>
      </w:r>
      <w:r w:rsidRPr="00AB64DB">
        <w:rPr>
          <w:lang w:val="es-AR"/>
        </w:rPr>
        <w:t>Nunc</w:t>
      </w:r>
      <w:r w:rsidRPr="00AB64DB">
        <w:rPr>
          <w:spacing w:val="18"/>
          <w:lang w:val="es-AR"/>
        </w:rPr>
        <w:t xml:space="preserve"> </w:t>
      </w:r>
      <w:r w:rsidRPr="00AB64DB">
        <w:rPr>
          <w:w w:val="108"/>
          <w:lang w:val="es-AR"/>
        </w:rPr>
        <w:t>elementum</w:t>
      </w:r>
      <w:r w:rsidRPr="00AB64DB">
        <w:rPr>
          <w:spacing w:val="11"/>
          <w:w w:val="108"/>
          <w:lang w:val="es-AR"/>
        </w:rPr>
        <w:t xml:space="preserve"> </w:t>
      </w:r>
      <w:r w:rsidRPr="00AB64DB">
        <w:rPr>
          <w:lang w:val="es-AR"/>
        </w:rPr>
        <w:t>o</w:t>
      </w:r>
      <w:r w:rsidRPr="00AB64DB">
        <w:rPr>
          <w:spacing w:val="-2"/>
          <w:lang w:val="es-AR"/>
        </w:rPr>
        <w:t>r</w:t>
      </w:r>
      <w:r w:rsidRPr="00AB64DB">
        <w:rPr>
          <w:lang w:val="es-AR"/>
        </w:rPr>
        <w:t>ci</w:t>
      </w:r>
      <w:r w:rsidRPr="00AB64DB">
        <w:rPr>
          <w:spacing w:val="8"/>
          <w:lang w:val="es-AR"/>
        </w:rPr>
        <w:t xml:space="preserve"> </w:t>
      </w:r>
      <w:proofErr w:type="gramStart"/>
      <w:r w:rsidRPr="00AB64DB">
        <w:rPr>
          <w:lang w:val="es-AR"/>
        </w:rPr>
        <w:t>ullamco</w:t>
      </w:r>
      <w:r w:rsidRPr="00AB64DB">
        <w:rPr>
          <w:spacing w:val="1"/>
          <w:lang w:val="es-AR"/>
        </w:rPr>
        <w:t>r</w:t>
      </w:r>
      <w:r w:rsidRPr="00AB64DB">
        <w:rPr>
          <w:lang w:val="es-AR"/>
        </w:rPr>
        <w:t>per  co</w:t>
      </w:r>
      <w:r w:rsidRPr="00AB64DB">
        <w:rPr>
          <w:spacing w:val="-3"/>
          <w:lang w:val="es-AR"/>
        </w:rPr>
        <w:t>n</w:t>
      </w:r>
      <w:r w:rsidRPr="00AB64DB">
        <w:rPr>
          <w:lang w:val="es-AR"/>
        </w:rPr>
        <w:t>vallis</w:t>
      </w:r>
      <w:proofErr w:type="gramEnd"/>
      <w:r w:rsidRPr="00AB64DB">
        <w:rPr>
          <w:spacing w:val="9"/>
          <w:lang w:val="es-AR"/>
        </w:rPr>
        <w:t xml:space="preserve"> </w:t>
      </w:r>
      <w:r w:rsidRPr="00AB64DB">
        <w:rPr>
          <w:w w:val="102"/>
          <w:lang w:val="es-AR"/>
        </w:rPr>
        <w:t>lao</w:t>
      </w:r>
      <w:r w:rsidRPr="00AB64DB">
        <w:rPr>
          <w:spacing w:val="-2"/>
          <w:w w:val="102"/>
          <w:lang w:val="es-AR"/>
        </w:rPr>
        <w:t>r</w:t>
      </w:r>
      <w:r w:rsidRPr="00AB64DB">
        <w:rPr>
          <w:w w:val="114"/>
          <w:lang w:val="es-AR"/>
        </w:rPr>
        <w:t>eet</w:t>
      </w:r>
      <w:r w:rsidRPr="00AB64DB">
        <w:rPr>
          <w:w w:val="82"/>
          <w:lang w:val="es-AR"/>
        </w:rPr>
        <w:t>.</w:t>
      </w:r>
      <w:r w:rsidRPr="00AB64DB">
        <w:rPr>
          <w:spacing w:val="9"/>
          <w:w w:val="82"/>
          <w:lang w:val="es-AR"/>
        </w:rPr>
        <w:t xml:space="preserve"> </w:t>
      </w:r>
      <w:r w:rsidRPr="00AB64DB">
        <w:rPr>
          <w:spacing w:val="2"/>
          <w:w w:val="71"/>
          <w:lang w:val="es-AR"/>
        </w:rPr>
        <w:t>I</w:t>
      </w:r>
      <w:r w:rsidRPr="00AB64DB">
        <w:rPr>
          <w:w w:val="111"/>
          <w:lang w:val="es-AR"/>
        </w:rPr>
        <w:t>n</w:t>
      </w:r>
      <w:r w:rsidRPr="00AB64DB">
        <w:rPr>
          <w:spacing w:val="9"/>
          <w:w w:val="111"/>
          <w:lang w:val="es-AR"/>
        </w:rPr>
        <w:t xml:space="preserve"> </w:t>
      </w:r>
      <w:r w:rsidRPr="00AB64DB">
        <w:rPr>
          <w:lang w:val="es-AR"/>
        </w:rPr>
        <w:t>ac</w:t>
      </w:r>
      <w:r w:rsidRPr="00AB64DB">
        <w:rPr>
          <w:spacing w:val="16"/>
          <w:lang w:val="es-AR"/>
        </w:rPr>
        <w:t xml:space="preserve"> </w:t>
      </w:r>
      <w:r w:rsidRPr="00AB64DB">
        <w:rPr>
          <w:w w:val="105"/>
          <w:lang w:val="es-AR"/>
        </w:rPr>
        <w:t>just</w:t>
      </w:r>
      <w:r w:rsidRPr="00AB64DB">
        <w:rPr>
          <w:w w:val="109"/>
          <w:lang w:val="es-AR"/>
        </w:rPr>
        <w:t xml:space="preserve">o </w:t>
      </w:r>
      <w:r w:rsidRPr="00AB64DB">
        <w:rPr>
          <w:w w:val="101"/>
          <w:lang w:val="es-AR"/>
        </w:rPr>
        <w:t>c</w:t>
      </w:r>
      <w:r w:rsidRPr="00AB64DB">
        <w:rPr>
          <w:w w:val="109"/>
          <w:lang w:val="es-AR"/>
        </w:rPr>
        <w:t>ommod</w:t>
      </w:r>
      <w:r w:rsidRPr="00AB64DB">
        <w:rPr>
          <w:spacing w:val="-5"/>
          <w:w w:val="109"/>
          <w:lang w:val="es-AR"/>
        </w:rPr>
        <w:t>o</w:t>
      </w:r>
      <w:r w:rsidRPr="00AB64DB">
        <w:rPr>
          <w:w w:val="82"/>
          <w:lang w:val="es-AR"/>
        </w:rPr>
        <w:t>,</w:t>
      </w:r>
      <w:r w:rsidRPr="00AB64DB">
        <w:rPr>
          <w:lang w:val="es-AR"/>
        </w:rPr>
        <w:t xml:space="preserve"> o</w:t>
      </w:r>
      <w:r w:rsidRPr="00AB64DB">
        <w:rPr>
          <w:spacing w:val="1"/>
          <w:lang w:val="es-AR"/>
        </w:rPr>
        <w:t>r</w:t>
      </w:r>
      <w:r w:rsidRPr="00AB64DB">
        <w:rPr>
          <w:lang w:val="es-AR"/>
        </w:rPr>
        <w:t>na</w:t>
      </w:r>
      <w:r w:rsidRPr="00AB64DB">
        <w:rPr>
          <w:spacing w:val="-2"/>
          <w:lang w:val="es-AR"/>
        </w:rPr>
        <w:t>r</w:t>
      </w:r>
      <w:r w:rsidRPr="00AB64DB">
        <w:rPr>
          <w:lang w:val="es-AR"/>
        </w:rPr>
        <w:t>e</w:t>
      </w:r>
      <w:r w:rsidRPr="00AB64DB">
        <w:rPr>
          <w:spacing w:val="38"/>
          <w:lang w:val="es-AR"/>
        </w:rPr>
        <w:t xml:space="preserve"> </w:t>
      </w:r>
      <w:r w:rsidRPr="00AB64DB">
        <w:rPr>
          <w:lang w:val="es-AR"/>
        </w:rPr>
        <w:t>dolor</w:t>
      </w:r>
      <w:r w:rsidRPr="00AB64DB">
        <w:rPr>
          <w:spacing w:val="22"/>
          <w:lang w:val="es-AR"/>
        </w:rPr>
        <w:t xml:space="preserve"> </w:t>
      </w:r>
      <w:r w:rsidRPr="00AB64DB">
        <w:rPr>
          <w:lang w:val="es-AR"/>
        </w:rPr>
        <w:t>sit</w:t>
      </w:r>
      <w:r w:rsidRPr="00AB64DB">
        <w:rPr>
          <w:spacing w:val="1"/>
          <w:lang w:val="es-AR"/>
        </w:rPr>
        <w:t xml:space="preserve"> </w:t>
      </w:r>
      <w:r w:rsidRPr="00AB64DB">
        <w:rPr>
          <w:w w:val="110"/>
          <w:lang w:val="es-AR"/>
        </w:rPr>
        <w:t>amet</w:t>
      </w:r>
      <w:r w:rsidRPr="00AB64DB">
        <w:rPr>
          <w:w w:val="82"/>
          <w:lang w:val="es-AR"/>
        </w:rPr>
        <w:t>,</w:t>
      </w:r>
      <w:r w:rsidRPr="00AB64DB">
        <w:rPr>
          <w:lang w:val="es-AR"/>
        </w:rPr>
        <w:t xml:space="preserve"> vi</w:t>
      </w:r>
      <w:r w:rsidRPr="00AB64DB">
        <w:rPr>
          <w:spacing w:val="-2"/>
          <w:lang w:val="es-AR"/>
        </w:rPr>
        <w:t>v</w:t>
      </w:r>
      <w:r w:rsidRPr="00AB64DB">
        <w:rPr>
          <w:lang w:val="es-AR"/>
        </w:rPr>
        <w:t>e</w:t>
      </w:r>
      <w:r w:rsidRPr="00AB64DB">
        <w:rPr>
          <w:spacing w:val="1"/>
          <w:lang w:val="es-AR"/>
        </w:rPr>
        <w:t>r</w:t>
      </w:r>
      <w:r w:rsidRPr="00AB64DB">
        <w:rPr>
          <w:lang w:val="es-AR"/>
        </w:rPr>
        <w:t>ra</w:t>
      </w:r>
      <w:r w:rsidRPr="00AB64DB">
        <w:rPr>
          <w:spacing w:val="-4"/>
          <w:lang w:val="es-AR"/>
        </w:rPr>
        <w:t xml:space="preserve"> </w:t>
      </w:r>
      <w:r w:rsidRPr="00AB64DB">
        <w:rPr>
          <w:w w:val="105"/>
          <w:lang w:val="es-AR"/>
        </w:rPr>
        <w:t>le</w:t>
      </w:r>
      <w:r w:rsidRPr="00AB64DB">
        <w:rPr>
          <w:spacing w:val="-5"/>
          <w:w w:val="105"/>
          <w:lang w:val="es-AR"/>
        </w:rPr>
        <w:t>o</w:t>
      </w:r>
      <w:r w:rsidRPr="00AB64DB">
        <w:rPr>
          <w:w w:val="82"/>
          <w:lang w:val="es-AR"/>
        </w:rPr>
        <w:t>.</w:t>
      </w:r>
      <w:r w:rsidRPr="00AB64DB">
        <w:rPr>
          <w:lang w:val="es-AR"/>
        </w:rPr>
        <w:t xml:space="preserve"> Nam</w:t>
      </w:r>
      <w:r w:rsidRPr="00AB64DB">
        <w:rPr>
          <w:spacing w:val="3"/>
          <w:lang w:val="es-AR"/>
        </w:rPr>
        <w:t xml:space="preserve"> </w:t>
      </w:r>
      <w:r w:rsidRPr="00AB64DB">
        <w:rPr>
          <w:lang w:val="es-AR"/>
        </w:rPr>
        <w:t>di</w:t>
      </w:r>
      <w:r w:rsidRPr="00AB64DB">
        <w:rPr>
          <w:spacing w:val="3"/>
          <w:lang w:val="es-AR"/>
        </w:rPr>
        <w:t>c</w:t>
      </w:r>
      <w:r w:rsidRPr="00AB64DB">
        <w:rPr>
          <w:lang w:val="es-AR"/>
        </w:rPr>
        <w:t>tum</w:t>
      </w:r>
      <w:r w:rsidRPr="00AB64DB">
        <w:rPr>
          <w:spacing w:val="39"/>
          <w:lang w:val="es-AR"/>
        </w:rPr>
        <w:t xml:space="preserve"> </w:t>
      </w:r>
      <w:r w:rsidRPr="00AB64DB">
        <w:rPr>
          <w:lang w:val="es-AR"/>
        </w:rPr>
        <w:t>mau</w:t>
      </w:r>
      <w:r w:rsidRPr="00AB64DB">
        <w:rPr>
          <w:spacing w:val="1"/>
          <w:lang w:val="es-AR"/>
        </w:rPr>
        <w:t>r</w:t>
      </w:r>
      <w:r w:rsidRPr="00AB64DB">
        <w:rPr>
          <w:lang w:val="es-AR"/>
        </w:rPr>
        <w:t>is</w:t>
      </w:r>
      <w:r w:rsidRPr="00AB64DB">
        <w:rPr>
          <w:spacing w:val="17"/>
          <w:lang w:val="es-AR"/>
        </w:rPr>
        <w:t xml:space="preserve"> </w:t>
      </w:r>
      <w:r w:rsidRPr="00AB64DB">
        <w:rPr>
          <w:w w:val="119"/>
          <w:lang w:val="es-AR"/>
        </w:rPr>
        <w:t>t</w:t>
      </w:r>
      <w:r w:rsidRPr="00AB64DB">
        <w:rPr>
          <w:w w:val="105"/>
          <w:lang w:val="es-AR"/>
        </w:rPr>
        <w:t>or</w:t>
      </w:r>
      <w:r w:rsidRPr="00AB64DB">
        <w:rPr>
          <w:w w:val="92"/>
          <w:lang w:val="es-AR"/>
        </w:rPr>
        <w:t xml:space="preserve">- </w:t>
      </w:r>
      <w:r w:rsidRPr="00AB64DB">
        <w:rPr>
          <w:w w:val="119"/>
          <w:lang w:val="es-AR"/>
        </w:rPr>
        <w:t>t</w:t>
      </w:r>
      <w:r w:rsidRPr="00AB64DB">
        <w:rPr>
          <w:w w:val="105"/>
          <w:lang w:val="es-AR"/>
        </w:rPr>
        <w:t>o</w:t>
      </w:r>
      <w:r w:rsidRPr="00AB64DB">
        <w:rPr>
          <w:spacing w:val="-12"/>
          <w:w w:val="105"/>
          <w:lang w:val="es-AR"/>
        </w:rPr>
        <w:t>r</w:t>
      </w:r>
      <w:r w:rsidRPr="00AB64DB">
        <w:rPr>
          <w:w w:val="82"/>
          <w:lang w:val="es-AR"/>
        </w:rPr>
        <w:t>,</w:t>
      </w:r>
      <w:r w:rsidRPr="00AB64DB">
        <w:rPr>
          <w:spacing w:val="10"/>
          <w:lang w:val="es-AR"/>
        </w:rPr>
        <w:t xml:space="preserve"> </w:t>
      </w:r>
      <w:r w:rsidRPr="00AB64DB">
        <w:rPr>
          <w:lang w:val="es-AR"/>
        </w:rPr>
        <w:t>eu</w:t>
      </w:r>
      <w:r w:rsidRPr="00AB64DB">
        <w:rPr>
          <w:spacing w:val="33"/>
          <w:lang w:val="es-AR"/>
        </w:rPr>
        <w:t xml:space="preserve"> </w:t>
      </w:r>
      <w:r w:rsidRPr="00AB64DB">
        <w:rPr>
          <w:w w:val="108"/>
          <w:lang w:val="es-AR"/>
        </w:rPr>
        <w:t>commodo</w:t>
      </w:r>
      <w:r w:rsidRPr="00AB64DB">
        <w:rPr>
          <w:spacing w:val="7"/>
          <w:w w:val="108"/>
          <w:lang w:val="es-AR"/>
        </w:rPr>
        <w:t xml:space="preserve"> </w:t>
      </w:r>
      <w:proofErr w:type="gramStart"/>
      <w:r w:rsidRPr="00AB64DB">
        <w:rPr>
          <w:lang w:val="es-AR"/>
        </w:rPr>
        <w:t xml:space="preserve">neque </w:t>
      </w:r>
      <w:r w:rsidRPr="00AB64DB">
        <w:rPr>
          <w:spacing w:val="13"/>
          <w:lang w:val="es-AR"/>
        </w:rPr>
        <w:t xml:space="preserve"> </w:t>
      </w:r>
      <w:r w:rsidRPr="00AB64DB">
        <w:rPr>
          <w:spacing w:val="-2"/>
          <w:lang w:val="es-AR"/>
        </w:rPr>
        <w:t>v</w:t>
      </w:r>
      <w:r w:rsidRPr="00AB64DB">
        <w:rPr>
          <w:lang w:val="es-AR"/>
        </w:rPr>
        <w:t>enenatis</w:t>
      </w:r>
      <w:proofErr w:type="gramEnd"/>
      <w:r w:rsidRPr="00AB64DB">
        <w:rPr>
          <w:lang w:val="es-AR"/>
        </w:rPr>
        <w:t xml:space="preserve"> </w:t>
      </w:r>
      <w:r w:rsidRPr="00AB64DB">
        <w:rPr>
          <w:spacing w:val="9"/>
          <w:lang w:val="es-AR"/>
        </w:rPr>
        <w:t xml:space="preserve"> </w:t>
      </w:r>
      <w:r w:rsidRPr="00AB64DB">
        <w:rPr>
          <w:w w:val="113"/>
          <w:lang w:val="es-AR"/>
        </w:rPr>
        <w:t>eget</w:t>
      </w:r>
      <w:r w:rsidRPr="00AB64DB">
        <w:rPr>
          <w:w w:val="82"/>
          <w:lang w:val="es-AR"/>
        </w:rPr>
        <w:t>.</w:t>
      </w:r>
      <w:r w:rsidRPr="00AB64DB">
        <w:rPr>
          <w:spacing w:val="10"/>
          <w:lang w:val="es-AR"/>
        </w:rPr>
        <w:t xml:space="preserve"> </w:t>
      </w:r>
      <w:r w:rsidRPr="00AB64DB">
        <w:rPr>
          <w:spacing w:val="-5"/>
          <w:w w:val="107"/>
          <w:lang w:val="fr-FR"/>
        </w:rPr>
        <w:t>P</w:t>
      </w:r>
      <w:r w:rsidRPr="00AB64DB">
        <w:rPr>
          <w:w w:val="107"/>
          <w:lang w:val="fr-FR"/>
        </w:rPr>
        <w:t>ellentesque</w:t>
      </w:r>
      <w:r w:rsidRPr="00AB64DB">
        <w:rPr>
          <w:spacing w:val="1"/>
          <w:w w:val="107"/>
          <w:lang w:val="fr-FR"/>
        </w:rPr>
        <w:t xml:space="preserve"> </w:t>
      </w:r>
      <w:r w:rsidRPr="00AB64DB">
        <w:rPr>
          <w:w w:val="107"/>
          <w:lang w:val="fr-FR"/>
        </w:rPr>
        <w:t>habitant</w:t>
      </w:r>
      <w:r w:rsidRPr="00AB64DB">
        <w:rPr>
          <w:spacing w:val="26"/>
          <w:w w:val="107"/>
          <w:lang w:val="fr-FR"/>
        </w:rPr>
        <w:t xml:space="preserve"> </w:t>
      </w:r>
      <w:r w:rsidRPr="00AB64DB">
        <w:rPr>
          <w:w w:val="106"/>
          <w:lang w:val="fr-FR"/>
        </w:rPr>
        <w:t>mor</w:t>
      </w:r>
      <w:r w:rsidRPr="00AB64DB">
        <w:rPr>
          <w:w w:val="92"/>
          <w:lang w:val="fr-FR"/>
        </w:rPr>
        <w:t xml:space="preserve">- </w:t>
      </w:r>
      <w:r w:rsidRPr="00AB64DB">
        <w:rPr>
          <w:lang w:val="fr-FR"/>
        </w:rPr>
        <w:t>bi</w:t>
      </w:r>
      <w:r w:rsidRPr="00AB64DB">
        <w:rPr>
          <w:spacing w:val="14"/>
          <w:lang w:val="fr-FR"/>
        </w:rPr>
        <w:t xml:space="preserve"> </w:t>
      </w:r>
      <w:r w:rsidRPr="00AB64DB">
        <w:rPr>
          <w:lang w:val="fr-FR"/>
        </w:rPr>
        <w:t>t</w:t>
      </w:r>
      <w:r w:rsidRPr="00AB64DB">
        <w:rPr>
          <w:spacing w:val="1"/>
          <w:lang w:val="fr-FR"/>
        </w:rPr>
        <w:t>r</w:t>
      </w:r>
      <w:r w:rsidRPr="00AB64DB">
        <w:rPr>
          <w:lang w:val="fr-FR"/>
        </w:rPr>
        <w:t>istique</w:t>
      </w:r>
      <w:r w:rsidRPr="00AB64DB">
        <w:rPr>
          <w:spacing w:val="47"/>
          <w:lang w:val="fr-FR"/>
        </w:rPr>
        <w:t xml:space="preserve"> </w:t>
      </w:r>
      <w:proofErr w:type="gramStart"/>
      <w:r w:rsidRPr="00AB64DB">
        <w:rPr>
          <w:lang w:val="fr-FR"/>
        </w:rPr>
        <w:t>sene</w:t>
      </w:r>
      <w:r w:rsidRPr="00AB64DB">
        <w:rPr>
          <w:spacing w:val="3"/>
          <w:lang w:val="fr-FR"/>
        </w:rPr>
        <w:t>c</w:t>
      </w:r>
      <w:r w:rsidRPr="00AB64DB">
        <w:rPr>
          <w:lang w:val="fr-FR"/>
        </w:rPr>
        <w:t xml:space="preserve">tus </w:t>
      </w:r>
      <w:r w:rsidRPr="00AB64DB">
        <w:rPr>
          <w:spacing w:val="16"/>
          <w:lang w:val="fr-FR"/>
        </w:rPr>
        <w:t xml:space="preserve"> </w:t>
      </w:r>
      <w:r w:rsidRPr="00AB64DB">
        <w:rPr>
          <w:lang w:val="fr-FR"/>
        </w:rPr>
        <w:t>et</w:t>
      </w:r>
      <w:proofErr w:type="gramEnd"/>
      <w:r w:rsidRPr="00AB64DB">
        <w:rPr>
          <w:spacing w:val="32"/>
          <w:lang w:val="fr-FR"/>
        </w:rPr>
        <w:t xml:space="preserve"> </w:t>
      </w:r>
      <w:r w:rsidRPr="00AB64DB">
        <w:rPr>
          <w:lang w:val="fr-FR"/>
        </w:rPr>
        <w:t>netus  et</w:t>
      </w:r>
      <w:r w:rsidRPr="00AB64DB">
        <w:rPr>
          <w:spacing w:val="32"/>
          <w:lang w:val="fr-FR"/>
        </w:rPr>
        <w:t xml:space="preserve"> </w:t>
      </w:r>
      <w:r w:rsidRPr="00AB64DB">
        <w:rPr>
          <w:lang w:val="fr-FR"/>
        </w:rPr>
        <w:t xml:space="preserve">malesuada </w:t>
      </w:r>
      <w:r w:rsidRPr="00AB64DB">
        <w:rPr>
          <w:spacing w:val="18"/>
          <w:lang w:val="fr-FR"/>
        </w:rPr>
        <w:t xml:space="preserve"> </w:t>
      </w:r>
      <w:r w:rsidRPr="00AB64DB">
        <w:rPr>
          <w:lang w:val="fr-FR"/>
        </w:rPr>
        <w:t>fames</w:t>
      </w:r>
      <w:r w:rsidRPr="00AB64DB">
        <w:rPr>
          <w:spacing w:val="35"/>
          <w:lang w:val="fr-FR"/>
        </w:rPr>
        <w:t xml:space="preserve"> </w:t>
      </w:r>
      <w:r w:rsidRPr="00AB64DB">
        <w:rPr>
          <w:lang w:val="fr-FR"/>
        </w:rPr>
        <w:t>ac</w:t>
      </w:r>
      <w:r w:rsidRPr="00AB64DB">
        <w:rPr>
          <w:spacing w:val="16"/>
          <w:lang w:val="fr-FR"/>
        </w:rPr>
        <w:t xml:space="preserve"> </w:t>
      </w:r>
      <w:r w:rsidRPr="00AB64DB">
        <w:rPr>
          <w:lang w:val="fr-FR"/>
        </w:rPr>
        <w:t>tu</w:t>
      </w:r>
      <w:r w:rsidRPr="00AB64DB">
        <w:rPr>
          <w:spacing w:val="1"/>
          <w:lang w:val="fr-FR"/>
        </w:rPr>
        <w:t>r</w:t>
      </w:r>
      <w:r w:rsidRPr="00AB64DB">
        <w:rPr>
          <w:lang w:val="fr-FR"/>
        </w:rPr>
        <w:t>pis</w:t>
      </w:r>
      <w:r w:rsidRPr="00AB64DB">
        <w:rPr>
          <w:spacing w:val="33"/>
          <w:lang w:val="fr-FR"/>
        </w:rPr>
        <w:t xml:space="preserve"> </w:t>
      </w:r>
      <w:r w:rsidRPr="00AB64DB">
        <w:rPr>
          <w:w w:val="109"/>
          <w:lang w:val="fr-FR"/>
        </w:rPr>
        <w:t>egesta</w:t>
      </w:r>
      <w:r w:rsidRPr="00AB64DB">
        <w:rPr>
          <w:spacing w:val="-2"/>
          <w:w w:val="109"/>
          <w:lang w:val="fr-FR"/>
        </w:rPr>
        <w:t>s</w:t>
      </w:r>
      <w:r w:rsidRPr="00AB64DB">
        <w:rPr>
          <w:w w:val="82"/>
          <w:lang w:val="fr-FR"/>
        </w:rPr>
        <w:t xml:space="preserve">. </w:t>
      </w:r>
      <w:r w:rsidRPr="00AB64DB">
        <w:rPr>
          <w:spacing w:val="-4"/>
          <w:lang w:val="fr-FR"/>
        </w:rPr>
        <w:t>P</w:t>
      </w:r>
      <w:r w:rsidRPr="00AB64DB">
        <w:rPr>
          <w:lang w:val="fr-FR"/>
        </w:rPr>
        <w:t>raesent</w:t>
      </w:r>
      <w:r w:rsidRPr="00AB64DB">
        <w:rPr>
          <w:spacing w:val="48"/>
          <w:lang w:val="fr-FR"/>
        </w:rPr>
        <w:t xml:space="preserve"> </w:t>
      </w:r>
      <w:r w:rsidRPr="00AB64DB">
        <w:rPr>
          <w:lang w:val="fr-FR"/>
        </w:rPr>
        <w:t>sodales</w:t>
      </w:r>
      <w:r w:rsidRPr="00AB64DB">
        <w:rPr>
          <w:spacing w:val="39"/>
          <w:lang w:val="fr-FR"/>
        </w:rPr>
        <w:t xml:space="preserve"> </w:t>
      </w:r>
      <w:r w:rsidRPr="00AB64DB">
        <w:rPr>
          <w:lang w:val="fr-FR"/>
        </w:rPr>
        <w:t>est</w:t>
      </w:r>
      <w:r w:rsidRPr="00AB64DB">
        <w:rPr>
          <w:spacing w:val="24"/>
          <w:lang w:val="fr-FR"/>
        </w:rPr>
        <w:t xml:space="preserve"> </w:t>
      </w:r>
      <w:r w:rsidRPr="00AB64DB">
        <w:rPr>
          <w:lang w:val="fr-FR"/>
        </w:rPr>
        <w:t>nec</w:t>
      </w:r>
      <w:r w:rsidRPr="00AB64DB">
        <w:rPr>
          <w:spacing w:val="24"/>
          <w:lang w:val="fr-FR"/>
        </w:rPr>
        <w:t xml:space="preserve"> </w:t>
      </w:r>
      <w:r w:rsidRPr="00AB64DB">
        <w:rPr>
          <w:lang w:val="fr-FR"/>
        </w:rPr>
        <w:t>ipsum</w:t>
      </w:r>
      <w:r w:rsidRPr="00AB64DB">
        <w:rPr>
          <w:spacing w:val="27"/>
          <w:lang w:val="fr-FR"/>
        </w:rPr>
        <w:t xml:space="preserve"> </w:t>
      </w:r>
      <w:r w:rsidRPr="00AB64DB">
        <w:rPr>
          <w:lang w:val="fr-FR"/>
        </w:rPr>
        <w:t>semper</w:t>
      </w:r>
      <w:r w:rsidRPr="00AB64DB">
        <w:rPr>
          <w:spacing w:val="51"/>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 xml:space="preserve">. </w:t>
      </w:r>
      <w:r w:rsidRPr="00AB64DB">
        <w:rPr>
          <w:spacing w:val="2"/>
          <w:w w:val="71"/>
          <w:lang w:val="fr-FR"/>
        </w:rPr>
        <w:t>I</w:t>
      </w:r>
      <w:r w:rsidRPr="00AB64DB">
        <w:rPr>
          <w:w w:val="111"/>
          <w:lang w:val="fr-FR"/>
        </w:rPr>
        <w:t>n</w:t>
      </w:r>
      <w:r w:rsidRPr="00AB64DB">
        <w:rPr>
          <w:w w:val="119"/>
          <w:lang w:val="fr-FR"/>
        </w:rPr>
        <w:t>t</w:t>
      </w:r>
      <w:r w:rsidRPr="00AB64DB">
        <w:rPr>
          <w:w w:val="109"/>
          <w:lang w:val="fr-FR"/>
        </w:rPr>
        <w:t xml:space="preserve">eger </w:t>
      </w:r>
      <w:r w:rsidRPr="00AB64DB">
        <w:rPr>
          <w:w w:val="103"/>
          <w:lang w:val="fr-FR"/>
        </w:rPr>
        <w:t xml:space="preserve">pulvinar </w:t>
      </w:r>
      <w:r w:rsidRPr="00AB64DB">
        <w:rPr>
          <w:lang w:val="fr-FR"/>
        </w:rPr>
        <w:t>molestie</w:t>
      </w:r>
      <w:r w:rsidRPr="00AB64DB">
        <w:rPr>
          <w:spacing w:val="42"/>
          <w:lang w:val="fr-FR"/>
        </w:rPr>
        <w:t xml:space="preserve"> </w:t>
      </w:r>
      <w:r w:rsidRPr="00AB64DB">
        <w:rPr>
          <w:w w:val="101"/>
          <w:lang w:val="fr-FR"/>
        </w:rPr>
        <w:t>lu</w:t>
      </w:r>
      <w:r w:rsidRPr="00AB64DB">
        <w:rPr>
          <w:spacing w:val="3"/>
          <w:w w:val="101"/>
          <w:lang w:val="fr-FR"/>
        </w:rPr>
        <w:t>c</w:t>
      </w:r>
      <w:r w:rsidRPr="00AB64DB">
        <w:rPr>
          <w:w w:val="109"/>
          <w:lang w:val="fr-FR"/>
        </w:rPr>
        <w:t>tu</w:t>
      </w:r>
      <w:r w:rsidRPr="00AB64DB">
        <w:rPr>
          <w:spacing w:val="-2"/>
          <w:w w:val="109"/>
          <w:lang w:val="fr-FR"/>
        </w:rPr>
        <w:t>s</w:t>
      </w:r>
      <w:r w:rsidRPr="00AB64DB">
        <w:rPr>
          <w:w w:val="82"/>
          <w:lang w:val="fr-FR"/>
        </w:rPr>
        <w:t>.</w:t>
      </w:r>
      <w:r w:rsidRPr="00AB64DB">
        <w:rPr>
          <w:spacing w:val="-3"/>
          <w:lang w:val="fr-FR"/>
        </w:rPr>
        <w:t xml:space="preserve"> </w:t>
      </w:r>
      <w:r w:rsidRPr="00AB64DB">
        <w:rPr>
          <w:spacing w:val="-4"/>
          <w:w w:val="77"/>
          <w:lang w:val="fr-FR"/>
        </w:rPr>
        <w:t>V</w:t>
      </w:r>
      <w:r w:rsidRPr="00AB64DB">
        <w:rPr>
          <w:w w:val="92"/>
          <w:lang w:val="fr-FR"/>
        </w:rPr>
        <w:t>iv</w:t>
      </w:r>
      <w:r w:rsidRPr="00AB64DB">
        <w:rPr>
          <w:w w:val="107"/>
          <w:lang w:val="fr-FR"/>
        </w:rPr>
        <w:t>amus</w:t>
      </w:r>
      <w:r w:rsidRPr="00AB64DB">
        <w:rPr>
          <w:spacing w:val="5"/>
          <w:lang w:val="fr-FR"/>
        </w:rPr>
        <w:t xml:space="preserve"> </w:t>
      </w:r>
      <w:r w:rsidRPr="00AB64DB">
        <w:rPr>
          <w:lang w:val="fr-FR"/>
        </w:rPr>
        <w:t>quis</w:t>
      </w:r>
      <w:r w:rsidRPr="00AB64DB">
        <w:rPr>
          <w:spacing w:val="20"/>
          <w:lang w:val="fr-FR"/>
        </w:rPr>
        <w:t xml:space="preserve"> </w:t>
      </w:r>
      <w:r w:rsidRPr="00AB64DB">
        <w:rPr>
          <w:lang w:val="fr-FR"/>
        </w:rPr>
        <w:t>aliquam</w:t>
      </w:r>
      <w:r w:rsidRPr="00AB64DB">
        <w:rPr>
          <w:spacing w:val="40"/>
          <w:lang w:val="fr-FR"/>
        </w:rPr>
        <w:t xml:space="preserve"> </w:t>
      </w:r>
      <w:r w:rsidRPr="00AB64DB">
        <w:rPr>
          <w:lang w:val="fr-FR"/>
        </w:rPr>
        <w:t>lo</w:t>
      </w:r>
      <w:r w:rsidRPr="00AB64DB">
        <w:rPr>
          <w:spacing w:val="-2"/>
          <w:lang w:val="fr-FR"/>
        </w:rPr>
        <w:t>r</w:t>
      </w:r>
      <w:r w:rsidRPr="00AB64DB">
        <w:rPr>
          <w:lang w:val="fr-FR"/>
        </w:rPr>
        <w:t>em,</w:t>
      </w:r>
      <w:r w:rsidRPr="00AB64DB">
        <w:rPr>
          <w:spacing w:val="18"/>
          <w:lang w:val="fr-FR"/>
        </w:rPr>
        <w:t xml:space="preserve"> </w:t>
      </w:r>
      <w:r w:rsidRPr="00AB64DB">
        <w:rPr>
          <w:lang w:val="fr-FR"/>
        </w:rPr>
        <w:t>in</w:t>
      </w:r>
      <w:r w:rsidRPr="00AB64DB">
        <w:rPr>
          <w:spacing w:val="7"/>
          <w:lang w:val="fr-FR"/>
        </w:rPr>
        <w:t xml:space="preserve"> </w:t>
      </w:r>
      <w:proofErr w:type="gramStart"/>
      <w:r w:rsidRPr="00AB64DB">
        <w:rPr>
          <w:lang w:val="fr-FR"/>
        </w:rPr>
        <w:t>inte</w:t>
      </w:r>
      <w:r w:rsidRPr="00AB64DB">
        <w:rPr>
          <w:spacing w:val="-2"/>
          <w:lang w:val="fr-FR"/>
        </w:rPr>
        <w:t>r</w:t>
      </w:r>
      <w:r w:rsidRPr="00AB64DB">
        <w:rPr>
          <w:lang w:val="fr-FR"/>
        </w:rPr>
        <w:t xml:space="preserve">dum </w:t>
      </w:r>
      <w:r w:rsidRPr="00AB64DB">
        <w:rPr>
          <w:spacing w:val="9"/>
          <w:lang w:val="fr-FR"/>
        </w:rPr>
        <w:t xml:space="preserve"> </w:t>
      </w:r>
      <w:r w:rsidRPr="00AB64DB">
        <w:rPr>
          <w:lang w:val="fr-FR"/>
        </w:rPr>
        <w:t>nisi</w:t>
      </w:r>
      <w:proofErr w:type="gramEnd"/>
      <w:r w:rsidRPr="00AB64DB">
        <w:rPr>
          <w:lang w:val="fr-FR"/>
        </w:rPr>
        <w:t>.</w:t>
      </w:r>
      <w:r w:rsidRPr="00AB64DB">
        <w:rPr>
          <w:spacing w:val="-10"/>
          <w:lang w:val="fr-FR"/>
        </w:rPr>
        <w:t xml:space="preserve"> </w:t>
      </w:r>
      <w:r w:rsidRPr="00AB64DB">
        <w:rPr>
          <w:spacing w:val="1"/>
          <w:lang w:val="fr-FR"/>
        </w:rPr>
        <w:t>M</w:t>
      </w:r>
      <w:r w:rsidRPr="00AB64DB">
        <w:rPr>
          <w:lang w:val="fr-FR"/>
        </w:rPr>
        <w:t>o</w:t>
      </w:r>
      <w:r w:rsidRPr="00AB64DB">
        <w:rPr>
          <w:spacing w:val="1"/>
          <w:lang w:val="fr-FR"/>
        </w:rPr>
        <w:t>r</w:t>
      </w:r>
      <w:r w:rsidRPr="00AB64DB">
        <w:rPr>
          <w:lang w:val="fr-FR"/>
        </w:rPr>
        <w:t>bi iaculis</w:t>
      </w:r>
      <w:r w:rsidRPr="00AB64DB">
        <w:rPr>
          <w:spacing w:val="-8"/>
          <w:lang w:val="fr-FR"/>
        </w:rPr>
        <w:t xml:space="preserve"> </w:t>
      </w:r>
      <w:r w:rsidRPr="00AB64DB">
        <w:rPr>
          <w:lang w:val="fr-FR"/>
        </w:rPr>
        <w:t>non</w:t>
      </w:r>
      <w:r w:rsidRPr="00AB64DB">
        <w:rPr>
          <w:spacing w:val="31"/>
          <w:lang w:val="fr-FR"/>
        </w:rPr>
        <w:t xml:space="preserve"> </w:t>
      </w:r>
      <w:r w:rsidRPr="00AB64DB">
        <w:rPr>
          <w:lang w:val="fr-FR"/>
        </w:rPr>
        <w:t>mi po</w:t>
      </w:r>
      <w:r w:rsidRPr="00AB64DB">
        <w:rPr>
          <w:spacing w:val="5"/>
          <w:lang w:val="fr-FR"/>
        </w:rPr>
        <w:t>r</w:t>
      </w:r>
      <w:r w:rsidRPr="00AB64DB">
        <w:rPr>
          <w:lang w:val="fr-FR"/>
        </w:rPr>
        <w:t>ta</w:t>
      </w:r>
      <w:r w:rsidRPr="00AB64DB">
        <w:rPr>
          <w:spacing w:val="40"/>
          <w:lang w:val="fr-FR"/>
        </w:rPr>
        <w:t xml:space="preserve"> </w:t>
      </w:r>
      <w:r w:rsidRPr="00AB64DB">
        <w:rPr>
          <w:w w:val="101"/>
          <w:lang w:val="fr-FR"/>
        </w:rPr>
        <w:t>c</w:t>
      </w:r>
      <w:r w:rsidRPr="00AB64DB">
        <w:rPr>
          <w:w w:val="107"/>
          <w:lang w:val="fr-FR"/>
        </w:rPr>
        <w:t>onse</w:t>
      </w:r>
      <w:r w:rsidRPr="00AB64DB">
        <w:rPr>
          <w:spacing w:val="3"/>
          <w:w w:val="107"/>
          <w:lang w:val="fr-FR"/>
        </w:rPr>
        <w:t>c</w:t>
      </w:r>
      <w:r w:rsidRPr="00AB64DB">
        <w:rPr>
          <w:w w:val="119"/>
          <w:lang w:val="fr-FR"/>
        </w:rPr>
        <w:t>t</w:t>
      </w:r>
      <w:r w:rsidRPr="00AB64DB">
        <w:rPr>
          <w:w w:val="110"/>
          <w:lang w:val="fr-FR"/>
        </w:rPr>
        <w:t>etu</w:t>
      </w:r>
      <w:r w:rsidRPr="00AB64DB">
        <w:rPr>
          <w:spacing w:val="-12"/>
          <w:w w:val="110"/>
          <w:lang w:val="fr-FR"/>
        </w:rPr>
        <w:t>r</w:t>
      </w:r>
      <w:r w:rsidRPr="00AB64DB">
        <w:rPr>
          <w:w w:val="82"/>
          <w:lang w:val="fr-FR"/>
        </w:rPr>
        <w:t>.</w:t>
      </w:r>
      <w:r w:rsidRPr="00AB64DB">
        <w:rPr>
          <w:spacing w:val="-2"/>
          <w:lang w:val="fr-FR"/>
        </w:rPr>
        <w:t xml:space="preserve"> </w:t>
      </w:r>
      <w:r w:rsidRPr="00AB64DB">
        <w:rPr>
          <w:spacing w:val="1"/>
          <w:lang w:val="fr-FR"/>
        </w:rPr>
        <w:t>S</w:t>
      </w:r>
      <w:r w:rsidRPr="00AB64DB">
        <w:rPr>
          <w:lang w:val="fr-FR"/>
        </w:rPr>
        <w:t>ed</w:t>
      </w:r>
      <w:r w:rsidRPr="00AB64DB">
        <w:rPr>
          <w:spacing w:val="8"/>
          <w:lang w:val="fr-FR"/>
        </w:rPr>
        <w:t xml:space="preserve"> </w:t>
      </w:r>
      <w:proofErr w:type="gramStart"/>
      <w:r w:rsidRPr="00AB64DB">
        <w:rPr>
          <w:lang w:val="fr-FR"/>
        </w:rPr>
        <w:t xml:space="preserve">vulputate </w:t>
      </w:r>
      <w:r w:rsidRPr="00AB64DB">
        <w:rPr>
          <w:spacing w:val="7"/>
          <w:lang w:val="fr-FR"/>
        </w:rPr>
        <w:t xml:space="preserve"> </w:t>
      </w:r>
      <w:r w:rsidRPr="00AB64DB">
        <w:rPr>
          <w:lang w:val="fr-FR"/>
        </w:rPr>
        <w:t>vi</w:t>
      </w:r>
      <w:r w:rsidRPr="00AB64DB">
        <w:rPr>
          <w:spacing w:val="-2"/>
          <w:lang w:val="fr-FR"/>
        </w:rPr>
        <w:t>v</w:t>
      </w:r>
      <w:r w:rsidRPr="00AB64DB">
        <w:rPr>
          <w:lang w:val="fr-FR"/>
        </w:rPr>
        <w:t>e</w:t>
      </w:r>
      <w:r w:rsidRPr="00AB64DB">
        <w:rPr>
          <w:spacing w:val="1"/>
          <w:lang w:val="fr-FR"/>
        </w:rPr>
        <w:t>r</w:t>
      </w:r>
      <w:r w:rsidRPr="00AB64DB">
        <w:rPr>
          <w:lang w:val="fr-FR"/>
        </w:rPr>
        <w:t>ra</w:t>
      </w:r>
      <w:proofErr w:type="gramEnd"/>
      <w:r w:rsidRPr="00AB64DB">
        <w:rPr>
          <w:spacing w:val="-5"/>
          <w:lang w:val="fr-FR"/>
        </w:rPr>
        <w:t xml:space="preserve"> </w:t>
      </w:r>
      <w:r w:rsidRPr="00AB64DB">
        <w:rPr>
          <w:spacing w:val="-3"/>
          <w:w w:val="94"/>
          <w:lang w:val="fr-FR"/>
        </w:rPr>
        <w:t>f</w:t>
      </w:r>
      <w:r w:rsidRPr="00AB64DB">
        <w:rPr>
          <w:w w:val="94"/>
          <w:lang w:val="fr-FR"/>
        </w:rPr>
        <w:t>eli</w:t>
      </w:r>
      <w:r w:rsidRPr="00AB64DB">
        <w:rPr>
          <w:spacing w:val="-2"/>
          <w:w w:val="94"/>
          <w:lang w:val="fr-FR"/>
        </w:rPr>
        <w:t>s</w:t>
      </w:r>
      <w:r w:rsidRPr="00AB64DB">
        <w:rPr>
          <w:w w:val="94"/>
          <w:lang w:val="fr-FR"/>
        </w:rPr>
        <w:t>,</w:t>
      </w:r>
      <w:r w:rsidRPr="00AB64DB">
        <w:rPr>
          <w:spacing w:val="1"/>
          <w:w w:val="94"/>
          <w:lang w:val="fr-FR"/>
        </w:rPr>
        <w:t xml:space="preserve"> </w:t>
      </w:r>
      <w:r w:rsidRPr="00AB64DB">
        <w:rPr>
          <w:lang w:val="fr-FR"/>
        </w:rPr>
        <w:t>eu</w:t>
      </w:r>
      <w:r w:rsidRPr="00AB64DB">
        <w:rPr>
          <w:spacing w:val="21"/>
          <w:lang w:val="fr-FR"/>
        </w:rPr>
        <w:t xml:space="preserve"> </w:t>
      </w:r>
      <w:r w:rsidRPr="00AB64DB">
        <w:rPr>
          <w:w w:val="104"/>
          <w:lang w:val="fr-FR"/>
        </w:rPr>
        <w:t>adipi</w:t>
      </w:r>
      <w:r w:rsidRPr="00AB64DB">
        <w:rPr>
          <w:w w:val="92"/>
          <w:lang w:val="fr-FR"/>
        </w:rPr>
        <w:t xml:space="preserve">- </w:t>
      </w:r>
      <w:r w:rsidRPr="00AB64DB">
        <w:rPr>
          <w:lang w:val="fr-FR"/>
        </w:rPr>
        <w:t>scing</w:t>
      </w:r>
      <w:r w:rsidRPr="00AB64DB">
        <w:rPr>
          <w:spacing w:val="23"/>
          <w:lang w:val="fr-FR"/>
        </w:rPr>
        <w:t xml:space="preserve"> </w:t>
      </w:r>
      <w:r w:rsidRPr="00AB64DB">
        <w:rPr>
          <w:lang w:val="fr-FR"/>
        </w:rPr>
        <w:t>a</w:t>
      </w:r>
      <w:r w:rsidRPr="00AB64DB">
        <w:rPr>
          <w:spacing w:val="-2"/>
          <w:lang w:val="fr-FR"/>
        </w:rPr>
        <w:t>r</w:t>
      </w:r>
      <w:r w:rsidRPr="00AB64DB">
        <w:rPr>
          <w:lang w:val="fr-FR"/>
        </w:rPr>
        <w:t>cu</w:t>
      </w:r>
      <w:r w:rsidRPr="00AB64DB">
        <w:rPr>
          <w:spacing w:val="26"/>
          <w:lang w:val="fr-FR"/>
        </w:rPr>
        <w:t xml:space="preserve"> </w:t>
      </w:r>
      <w:r w:rsidRPr="00AB64DB">
        <w:rPr>
          <w:w w:val="95"/>
          <w:lang w:val="fr-FR"/>
        </w:rPr>
        <w:t>facilisis</w:t>
      </w:r>
      <w:r w:rsidRPr="00AB64DB">
        <w:rPr>
          <w:spacing w:val="11"/>
          <w:w w:val="95"/>
          <w:lang w:val="fr-FR"/>
        </w:rPr>
        <w:t xml:space="preserve"> </w:t>
      </w:r>
      <w:r w:rsidRPr="00AB64DB">
        <w:rPr>
          <w:w w:val="113"/>
          <w:lang w:val="fr-FR"/>
        </w:rPr>
        <w:t>ut</w:t>
      </w:r>
      <w:r w:rsidRPr="00AB64DB">
        <w:rPr>
          <w:w w:val="82"/>
          <w:lang w:val="fr-FR"/>
        </w:rPr>
        <w:t>.</w:t>
      </w:r>
      <w:r w:rsidRPr="00AB64DB">
        <w:rPr>
          <w:spacing w:val="9"/>
          <w:w w:val="82"/>
          <w:lang w:val="fr-FR"/>
        </w:rPr>
        <w:t xml:space="preserve"> </w:t>
      </w:r>
      <w:r w:rsidRPr="00AB64DB">
        <w:rPr>
          <w:lang w:val="fr-FR"/>
        </w:rPr>
        <w:t>Aliquam</w:t>
      </w:r>
      <w:r w:rsidRPr="00AB64DB">
        <w:rPr>
          <w:spacing w:val="8"/>
          <w:lang w:val="fr-FR"/>
        </w:rPr>
        <w:t xml:space="preserve"> </w:t>
      </w:r>
      <w:r w:rsidRPr="00AB64DB">
        <w:rPr>
          <w:lang w:val="fr-FR"/>
        </w:rPr>
        <w:t>nec</w:t>
      </w:r>
      <w:r w:rsidRPr="00AB64DB">
        <w:rPr>
          <w:spacing w:val="33"/>
          <w:lang w:val="fr-FR"/>
        </w:rPr>
        <w:t xml:space="preserve"> </w:t>
      </w:r>
      <w:r w:rsidRPr="00AB64DB">
        <w:rPr>
          <w:lang w:val="fr-FR"/>
        </w:rPr>
        <w:t>massa</w:t>
      </w:r>
      <w:r w:rsidRPr="00AB64DB">
        <w:rPr>
          <w:spacing w:val="41"/>
          <w:lang w:val="fr-FR"/>
        </w:rPr>
        <w:t xml:space="preserve"> </w:t>
      </w:r>
      <w:r w:rsidRPr="00AB64DB">
        <w:rPr>
          <w:spacing w:val="1"/>
          <w:w w:val="98"/>
          <w:lang w:val="fr-FR"/>
        </w:rPr>
        <w:t>r</w:t>
      </w:r>
      <w:r w:rsidRPr="00AB64DB">
        <w:rPr>
          <w:w w:val="107"/>
          <w:lang w:val="fr-FR"/>
        </w:rPr>
        <w:t>honcu</w:t>
      </w:r>
      <w:r w:rsidRPr="00AB64DB">
        <w:rPr>
          <w:spacing w:val="-2"/>
          <w:w w:val="107"/>
          <w:lang w:val="fr-FR"/>
        </w:rPr>
        <w:t>s</w:t>
      </w:r>
      <w:r w:rsidRPr="00AB64DB">
        <w:rPr>
          <w:w w:val="82"/>
          <w:lang w:val="fr-FR"/>
        </w:rPr>
        <w:t>,</w:t>
      </w:r>
      <w:r w:rsidRPr="00AB64DB">
        <w:rPr>
          <w:spacing w:val="9"/>
          <w:w w:val="82"/>
          <w:lang w:val="fr-FR"/>
        </w:rPr>
        <w:t xml:space="preserve"> </w:t>
      </w:r>
      <w:proofErr w:type="gramStart"/>
      <w:r w:rsidRPr="00AB64DB">
        <w:rPr>
          <w:lang w:val="fr-FR"/>
        </w:rPr>
        <w:t>ullamco</w:t>
      </w:r>
      <w:r w:rsidRPr="00AB64DB">
        <w:rPr>
          <w:spacing w:val="1"/>
          <w:lang w:val="fr-FR"/>
        </w:rPr>
        <w:t>r</w:t>
      </w:r>
      <w:r w:rsidRPr="00AB64DB">
        <w:rPr>
          <w:lang w:val="fr-FR"/>
        </w:rPr>
        <w:t xml:space="preserve">per  </w:t>
      </w:r>
      <w:r w:rsidRPr="00AB64DB">
        <w:rPr>
          <w:w w:val="109"/>
          <w:lang w:val="fr-FR"/>
        </w:rPr>
        <w:t>an</w:t>
      </w:r>
      <w:r w:rsidRPr="00AB64DB">
        <w:rPr>
          <w:w w:val="119"/>
          <w:lang w:val="fr-FR"/>
        </w:rPr>
        <w:t>t</w:t>
      </w:r>
      <w:r w:rsidRPr="00AB64DB">
        <w:rPr>
          <w:w w:val="113"/>
          <w:lang w:val="fr-FR"/>
        </w:rPr>
        <w:t>e</w:t>
      </w:r>
      <w:proofErr w:type="gramEnd"/>
      <w:r w:rsidRPr="00AB64DB">
        <w:rPr>
          <w:w w:val="113"/>
          <w:lang w:val="fr-FR"/>
        </w:rPr>
        <w:t xml:space="preserve"> </w:t>
      </w:r>
      <w:r w:rsidRPr="00AB64DB">
        <w:rPr>
          <w:w w:val="109"/>
          <w:lang w:val="fr-FR"/>
        </w:rPr>
        <w:t>se</w:t>
      </w:r>
      <w:r w:rsidRPr="00AB64DB">
        <w:rPr>
          <w:spacing w:val="-2"/>
          <w:w w:val="109"/>
          <w:lang w:val="fr-FR"/>
        </w:rPr>
        <w:t>d</w:t>
      </w:r>
      <w:r w:rsidRPr="00AB64DB">
        <w:rPr>
          <w:w w:val="82"/>
          <w:lang w:val="fr-FR"/>
        </w:rPr>
        <w:t>,</w:t>
      </w:r>
      <w:r w:rsidRPr="00AB64DB">
        <w:rPr>
          <w:spacing w:val="22"/>
          <w:w w:val="82"/>
          <w:lang w:val="fr-FR"/>
        </w:rPr>
        <w:t xml:space="preserve"> </w:t>
      </w:r>
      <w:r w:rsidRPr="00AB64DB">
        <w:rPr>
          <w:w w:val="108"/>
          <w:lang w:val="fr-FR"/>
        </w:rPr>
        <w:t>commodo</w:t>
      </w:r>
      <w:r w:rsidRPr="00AB64DB">
        <w:rPr>
          <w:spacing w:val="19"/>
          <w:w w:val="108"/>
          <w:lang w:val="fr-FR"/>
        </w:rPr>
        <w:t xml:space="preserve"> </w:t>
      </w:r>
      <w:r w:rsidRPr="00AB64DB">
        <w:rPr>
          <w:w w:val="119"/>
          <w:lang w:val="fr-FR"/>
        </w:rPr>
        <w:t>t</w:t>
      </w:r>
      <w:r w:rsidRPr="00AB64DB">
        <w:rPr>
          <w:w w:val="101"/>
          <w:lang w:val="fr-FR"/>
        </w:rPr>
        <w:t>ellu</w:t>
      </w:r>
      <w:r w:rsidRPr="00AB64DB">
        <w:rPr>
          <w:spacing w:val="-2"/>
          <w:w w:val="101"/>
          <w:lang w:val="fr-FR"/>
        </w:rPr>
        <w:t>s</w:t>
      </w:r>
      <w:r w:rsidRPr="00AB64DB">
        <w:rPr>
          <w:w w:val="82"/>
          <w:lang w:val="fr-FR"/>
        </w:rPr>
        <w:t>.</w:t>
      </w:r>
      <w:r w:rsidRPr="00AB64DB">
        <w:rPr>
          <w:spacing w:val="22"/>
          <w:w w:val="82"/>
          <w:lang w:val="fr-FR"/>
        </w:rPr>
        <w:t xml:space="preserve"> </w:t>
      </w:r>
      <w:r w:rsidRPr="00AB64DB">
        <w:rPr>
          <w:lang w:val="fr-FR"/>
        </w:rPr>
        <w:t>Nullam</w:t>
      </w:r>
      <w:r w:rsidRPr="00AB64DB">
        <w:rPr>
          <w:spacing w:val="22"/>
          <w:lang w:val="fr-FR"/>
        </w:rPr>
        <w:t xml:space="preserve"> </w:t>
      </w:r>
      <w:r w:rsidRPr="00AB64DB">
        <w:rPr>
          <w:lang w:val="fr-FR"/>
        </w:rPr>
        <w:t>libe</w:t>
      </w:r>
      <w:r w:rsidRPr="00AB64DB">
        <w:rPr>
          <w:spacing w:val="-2"/>
          <w:lang w:val="fr-FR"/>
        </w:rPr>
        <w:t>r</w:t>
      </w:r>
      <w:r w:rsidRPr="00AB64DB">
        <w:rPr>
          <w:lang w:val="fr-FR"/>
        </w:rPr>
        <w:t>o</w:t>
      </w:r>
      <w:r w:rsidRPr="00AB64DB">
        <w:rPr>
          <w:spacing w:val="40"/>
          <w:lang w:val="fr-FR"/>
        </w:rPr>
        <w:t xml:space="preserve"> </w:t>
      </w:r>
      <w:r w:rsidRPr="00AB64DB">
        <w:rPr>
          <w:lang w:val="fr-FR"/>
        </w:rPr>
        <w:t>quam</w:t>
      </w:r>
      <w:proofErr w:type="gramStart"/>
      <w:r w:rsidRPr="00AB64DB">
        <w:rPr>
          <w:lang w:val="fr-FR"/>
        </w:rPr>
        <w:t xml:space="preserve">,  </w:t>
      </w:r>
      <w:r w:rsidRPr="00AB64DB">
        <w:rPr>
          <w:spacing w:val="-2"/>
          <w:lang w:val="fr-FR"/>
        </w:rPr>
        <w:t>v</w:t>
      </w:r>
      <w:r w:rsidRPr="00AB64DB">
        <w:rPr>
          <w:lang w:val="fr-FR"/>
        </w:rPr>
        <w:t>olutpat</w:t>
      </w:r>
      <w:proofErr w:type="gramEnd"/>
      <w:r w:rsidRPr="00AB64DB">
        <w:rPr>
          <w:lang w:val="fr-FR"/>
        </w:rPr>
        <w:t xml:space="preserve"> </w:t>
      </w:r>
      <w:r w:rsidRPr="00AB64DB">
        <w:rPr>
          <w:spacing w:val="19"/>
          <w:lang w:val="fr-FR"/>
        </w:rPr>
        <w:t xml:space="preserve"> </w:t>
      </w:r>
      <w:r w:rsidRPr="00AB64DB">
        <w:rPr>
          <w:lang w:val="fr-FR"/>
        </w:rPr>
        <w:t>in</w:t>
      </w:r>
      <w:r w:rsidRPr="00AB64DB">
        <w:rPr>
          <w:spacing w:val="24"/>
          <w:lang w:val="fr-FR"/>
        </w:rPr>
        <w:t xml:space="preserve"> </w:t>
      </w:r>
      <w:r w:rsidRPr="00AB64DB">
        <w:rPr>
          <w:lang w:val="fr-FR"/>
        </w:rPr>
        <w:t xml:space="preserve">metus </w:t>
      </w:r>
      <w:r w:rsidRPr="00AB64DB">
        <w:rPr>
          <w:spacing w:val="15"/>
          <w:lang w:val="fr-FR"/>
        </w:rPr>
        <w:t xml:space="preserve"> </w:t>
      </w:r>
      <w:r w:rsidRPr="00AB64DB">
        <w:rPr>
          <w:w w:val="108"/>
          <w:lang w:val="fr-FR"/>
        </w:rPr>
        <w:t>ne</w:t>
      </w:r>
      <w:r w:rsidRPr="00AB64DB">
        <w:rPr>
          <w:spacing w:val="-2"/>
          <w:w w:val="108"/>
          <w:lang w:val="fr-FR"/>
        </w:rPr>
        <w:t>c</w:t>
      </w:r>
      <w:r w:rsidRPr="00AB64DB">
        <w:rPr>
          <w:w w:val="82"/>
          <w:lang w:val="fr-FR"/>
        </w:rPr>
        <w:t xml:space="preserve">, </w:t>
      </w:r>
      <w:r w:rsidRPr="00AB64DB">
        <w:rPr>
          <w:w w:val="108"/>
          <w:lang w:val="fr-FR"/>
        </w:rPr>
        <w:t>condimentum</w:t>
      </w:r>
      <w:r w:rsidRPr="00AB64DB">
        <w:rPr>
          <w:spacing w:val="8"/>
          <w:w w:val="108"/>
          <w:lang w:val="fr-FR"/>
        </w:rPr>
        <w:t xml:space="preserve"> </w:t>
      </w:r>
      <w:r w:rsidRPr="00AB64DB">
        <w:rPr>
          <w:lang w:val="fr-FR"/>
        </w:rPr>
        <w:t xml:space="preserve">malesuada </w:t>
      </w:r>
      <w:r w:rsidRPr="00AB64DB">
        <w:rPr>
          <w:spacing w:val="22"/>
          <w:lang w:val="fr-FR"/>
        </w:rPr>
        <w:t xml:space="preserve"> </w:t>
      </w:r>
      <w:r w:rsidRPr="00AB64DB">
        <w:rPr>
          <w:w w:val="110"/>
          <w:lang w:val="fr-FR"/>
        </w:rPr>
        <w:t>est</w:t>
      </w:r>
      <w:r w:rsidRPr="00AB64DB">
        <w:rPr>
          <w:w w:val="82"/>
          <w:lang w:val="fr-FR"/>
        </w:rPr>
        <w:t>.</w:t>
      </w:r>
      <w:r w:rsidRPr="00AB64DB">
        <w:rPr>
          <w:spacing w:val="12"/>
          <w:w w:val="82"/>
          <w:lang w:val="fr-FR"/>
        </w:rPr>
        <w:t xml:space="preserve"> </w:t>
      </w:r>
      <w:r w:rsidRPr="00AB64DB">
        <w:rPr>
          <w:spacing w:val="-4"/>
          <w:lang w:val="fr-FR"/>
        </w:rPr>
        <w:t>P</w:t>
      </w:r>
      <w:r w:rsidRPr="00AB64DB">
        <w:rPr>
          <w:spacing w:val="-2"/>
          <w:lang w:val="fr-FR"/>
        </w:rPr>
        <w:t>r</w:t>
      </w:r>
      <w:r w:rsidRPr="00AB64DB">
        <w:rPr>
          <w:lang w:val="fr-FR"/>
        </w:rPr>
        <w:t>oin</w:t>
      </w:r>
      <w:r w:rsidRPr="00AB64DB">
        <w:rPr>
          <w:spacing w:val="16"/>
          <w:lang w:val="fr-FR"/>
        </w:rPr>
        <w:t xml:space="preserve"> </w:t>
      </w:r>
      <w:proofErr w:type="gramStart"/>
      <w:r w:rsidRPr="00AB64DB">
        <w:rPr>
          <w:lang w:val="fr-FR"/>
        </w:rPr>
        <w:t>scele</w:t>
      </w:r>
      <w:r w:rsidRPr="00AB64DB">
        <w:rPr>
          <w:spacing w:val="1"/>
          <w:lang w:val="fr-FR"/>
        </w:rPr>
        <w:t>r</w:t>
      </w:r>
      <w:r w:rsidRPr="00AB64DB">
        <w:rPr>
          <w:lang w:val="fr-FR"/>
        </w:rPr>
        <w:t>isque  dapibus</w:t>
      </w:r>
      <w:proofErr w:type="gramEnd"/>
      <w:r w:rsidRPr="00AB64DB">
        <w:rPr>
          <w:lang w:val="fr-FR"/>
        </w:rPr>
        <w:t xml:space="preserve"> </w:t>
      </w:r>
      <w:r w:rsidRPr="00AB64DB">
        <w:rPr>
          <w:spacing w:val="12"/>
          <w:lang w:val="fr-FR"/>
        </w:rPr>
        <w:t xml:space="preserve"> </w:t>
      </w:r>
      <w:r w:rsidRPr="00AB64DB">
        <w:rPr>
          <w:w w:val="107"/>
          <w:lang w:val="fr-FR"/>
        </w:rPr>
        <w:t>puru</w:t>
      </w:r>
      <w:r w:rsidRPr="00AB64DB">
        <w:rPr>
          <w:spacing w:val="-2"/>
          <w:w w:val="107"/>
          <w:lang w:val="fr-FR"/>
        </w:rPr>
        <w:t>s</w:t>
      </w:r>
      <w:r w:rsidRPr="00AB64DB">
        <w:rPr>
          <w:w w:val="82"/>
          <w:lang w:val="fr-FR"/>
        </w:rPr>
        <w:t>,</w:t>
      </w:r>
      <w:r w:rsidRPr="00AB64DB">
        <w:rPr>
          <w:spacing w:val="12"/>
          <w:w w:val="82"/>
          <w:lang w:val="fr-FR"/>
        </w:rPr>
        <w:t xml:space="preserve"> </w:t>
      </w:r>
      <w:r w:rsidRPr="00AB64DB">
        <w:rPr>
          <w:w w:val="111"/>
          <w:lang w:val="fr-FR"/>
        </w:rPr>
        <w:t xml:space="preserve">eu </w:t>
      </w:r>
      <w:r w:rsidRPr="00AB64DB">
        <w:rPr>
          <w:w w:val="108"/>
          <w:lang w:val="fr-FR"/>
        </w:rPr>
        <w:t>elementum</w:t>
      </w:r>
      <w:r w:rsidRPr="00AB64DB">
        <w:rPr>
          <w:spacing w:val="17"/>
          <w:w w:val="108"/>
          <w:lang w:val="fr-FR"/>
        </w:rPr>
        <w:t xml:space="preserve"> </w:t>
      </w:r>
      <w:r w:rsidRPr="00AB64DB">
        <w:rPr>
          <w:lang w:val="fr-FR"/>
        </w:rPr>
        <w:t>elit</w:t>
      </w:r>
      <w:r w:rsidRPr="00AB64DB">
        <w:rPr>
          <w:spacing w:val="20"/>
          <w:lang w:val="fr-FR"/>
        </w:rPr>
        <w:t xml:space="preserve"> </w:t>
      </w:r>
      <w:r w:rsidRPr="00AB64DB">
        <w:rPr>
          <w:w w:val="108"/>
          <w:lang w:val="fr-FR"/>
        </w:rPr>
        <w:t>conse</w:t>
      </w:r>
      <w:r w:rsidRPr="00AB64DB">
        <w:rPr>
          <w:spacing w:val="3"/>
          <w:w w:val="108"/>
          <w:lang w:val="fr-FR"/>
        </w:rPr>
        <w:t>c</w:t>
      </w:r>
      <w:r w:rsidRPr="00AB64DB">
        <w:rPr>
          <w:w w:val="108"/>
          <w:lang w:val="fr-FR"/>
        </w:rPr>
        <w:t>tetur</w:t>
      </w:r>
      <w:r w:rsidRPr="00AB64DB">
        <w:rPr>
          <w:spacing w:val="12"/>
          <w:w w:val="108"/>
          <w:lang w:val="fr-FR"/>
        </w:rPr>
        <w:t xml:space="preserve"> </w:t>
      </w:r>
      <w:r w:rsidRPr="00AB64DB">
        <w:rPr>
          <w:lang w:val="fr-FR"/>
        </w:rPr>
        <w:t>in.</w:t>
      </w:r>
      <w:r w:rsidRPr="00AB64DB">
        <w:rPr>
          <w:spacing w:val="6"/>
          <w:lang w:val="fr-FR"/>
        </w:rPr>
        <w:t xml:space="preserve"> </w:t>
      </w:r>
      <w:r w:rsidRPr="00AB64DB">
        <w:rPr>
          <w:lang w:val="fr-FR"/>
        </w:rPr>
        <w:t xml:space="preserve">Nulla </w:t>
      </w:r>
      <w:proofErr w:type="gramStart"/>
      <w:r w:rsidRPr="00AB64DB">
        <w:rPr>
          <w:lang w:val="fr-FR"/>
        </w:rPr>
        <w:t xml:space="preserve">blandit </w:t>
      </w:r>
      <w:r w:rsidRPr="00AB64DB">
        <w:rPr>
          <w:spacing w:val="2"/>
          <w:lang w:val="fr-FR"/>
        </w:rPr>
        <w:t xml:space="preserve"> </w:t>
      </w:r>
      <w:r w:rsidRPr="00AB64DB">
        <w:rPr>
          <w:lang w:val="fr-FR"/>
        </w:rPr>
        <w:t>ligula</w:t>
      </w:r>
      <w:proofErr w:type="gramEnd"/>
      <w:r w:rsidRPr="00AB64DB">
        <w:rPr>
          <w:spacing w:val="20"/>
          <w:lang w:val="fr-FR"/>
        </w:rPr>
        <w:t xml:space="preserve"> </w:t>
      </w:r>
      <w:r w:rsidRPr="00AB64DB">
        <w:rPr>
          <w:lang w:val="fr-FR"/>
        </w:rPr>
        <w:t>non</w:t>
      </w:r>
      <w:r w:rsidRPr="00AB64DB">
        <w:rPr>
          <w:spacing w:val="48"/>
          <w:lang w:val="fr-FR"/>
        </w:rPr>
        <w:t xml:space="preserve"> </w:t>
      </w:r>
      <w:r w:rsidRPr="00AB64DB">
        <w:rPr>
          <w:lang w:val="fr-FR"/>
        </w:rPr>
        <w:t>est</w:t>
      </w:r>
      <w:r w:rsidRPr="00AB64DB">
        <w:rPr>
          <w:spacing w:val="39"/>
          <w:lang w:val="fr-FR"/>
        </w:rPr>
        <w:t xml:space="preserve"> </w:t>
      </w:r>
      <w:r w:rsidRPr="00AB64DB">
        <w:rPr>
          <w:spacing w:val="1"/>
          <w:w w:val="98"/>
          <w:lang w:val="fr-FR"/>
        </w:rPr>
        <w:t>r</w:t>
      </w:r>
      <w:r w:rsidRPr="00AB64DB">
        <w:rPr>
          <w:w w:val="107"/>
          <w:lang w:val="fr-FR"/>
        </w:rPr>
        <w:t xml:space="preserve">honcus </w:t>
      </w:r>
      <w:r w:rsidRPr="00AB64DB">
        <w:rPr>
          <w:w w:val="103"/>
          <w:lang w:val="fr-FR"/>
        </w:rPr>
        <w:t>suscipit</w:t>
      </w:r>
      <w:r w:rsidRPr="00AB64DB">
        <w:rPr>
          <w:w w:val="82"/>
          <w:lang w:val="fr-FR"/>
        </w:rPr>
        <w:t>.</w:t>
      </w:r>
      <w:r w:rsidRPr="00AB64DB">
        <w:rPr>
          <w:spacing w:val="-9"/>
          <w:lang w:val="fr-FR"/>
        </w:rPr>
        <w:t xml:space="preserve"> </w:t>
      </w:r>
      <w:r w:rsidRPr="00AB64DB">
        <w:rPr>
          <w:spacing w:val="-3"/>
          <w:lang w:val="fr-FR"/>
        </w:rPr>
        <w:t>A</w:t>
      </w:r>
      <w:r w:rsidRPr="00AB64DB">
        <w:rPr>
          <w:lang w:val="fr-FR"/>
        </w:rPr>
        <w:t>enean</w:t>
      </w:r>
      <w:r w:rsidRPr="00AB64DB">
        <w:rPr>
          <w:spacing w:val="22"/>
          <w:lang w:val="fr-FR"/>
        </w:rPr>
        <w:t xml:space="preserve"> </w:t>
      </w:r>
      <w:r w:rsidRPr="00AB64DB">
        <w:rPr>
          <w:lang w:val="fr-FR"/>
        </w:rPr>
        <w:t>p</w:t>
      </w:r>
      <w:r w:rsidRPr="00AB64DB">
        <w:rPr>
          <w:spacing w:val="-2"/>
          <w:lang w:val="fr-FR"/>
        </w:rPr>
        <w:t>r</w:t>
      </w:r>
      <w:r w:rsidRPr="00AB64DB">
        <w:rPr>
          <w:lang w:val="fr-FR"/>
        </w:rPr>
        <w:t>etium</w:t>
      </w:r>
      <w:r w:rsidRPr="00AB64DB">
        <w:rPr>
          <w:spacing w:val="39"/>
          <w:lang w:val="fr-FR"/>
        </w:rPr>
        <w:t xml:space="preserve"> </w:t>
      </w:r>
      <w:r w:rsidRPr="00AB64DB">
        <w:rPr>
          <w:lang w:val="fr-FR"/>
        </w:rPr>
        <w:t>ligula</w:t>
      </w:r>
      <w:r w:rsidRPr="00AB64DB">
        <w:rPr>
          <w:spacing w:val="-4"/>
          <w:lang w:val="fr-FR"/>
        </w:rPr>
        <w:t xml:space="preserve"> </w:t>
      </w:r>
      <w:r w:rsidRPr="00AB64DB">
        <w:rPr>
          <w:spacing w:val="-2"/>
          <w:lang w:val="fr-FR"/>
        </w:rPr>
        <w:t>v</w:t>
      </w:r>
      <w:r w:rsidRPr="00AB64DB">
        <w:rPr>
          <w:lang w:val="fr-FR"/>
        </w:rPr>
        <w:t>el</w:t>
      </w:r>
      <w:r w:rsidRPr="00AB64DB">
        <w:rPr>
          <w:spacing w:val="-10"/>
          <w:lang w:val="fr-FR"/>
        </w:rPr>
        <w:t xml:space="preserve"> </w:t>
      </w:r>
      <w:r w:rsidRPr="00AB64DB">
        <w:rPr>
          <w:lang w:val="fr-FR"/>
        </w:rPr>
        <w:t>enim</w:t>
      </w:r>
      <w:r w:rsidRPr="00AB64DB">
        <w:rPr>
          <w:spacing w:val="17"/>
          <w:lang w:val="fr-FR"/>
        </w:rPr>
        <w:t xml:space="preserve"> </w:t>
      </w:r>
      <w:r w:rsidRPr="00AB64DB">
        <w:rPr>
          <w:w w:val="109"/>
          <w:lang w:val="fr-FR"/>
        </w:rPr>
        <w:t>hend</w:t>
      </w:r>
      <w:r w:rsidRPr="00AB64DB">
        <w:rPr>
          <w:spacing w:val="-2"/>
          <w:w w:val="109"/>
          <w:lang w:val="fr-FR"/>
        </w:rPr>
        <w:t>r</w:t>
      </w:r>
      <w:r w:rsidRPr="00AB64DB">
        <w:rPr>
          <w:w w:val="106"/>
          <w:lang w:val="fr-FR"/>
        </w:rPr>
        <w:t>e</w:t>
      </w:r>
      <w:r w:rsidRPr="00AB64DB">
        <w:rPr>
          <w:spacing w:val="1"/>
          <w:w w:val="106"/>
          <w:lang w:val="fr-FR"/>
        </w:rPr>
        <w:t>r</w:t>
      </w:r>
      <w:r w:rsidRPr="00AB64DB">
        <w:rPr>
          <w:w w:val="101"/>
          <w:lang w:val="fr-FR"/>
        </w:rPr>
        <w:t>it</w:t>
      </w:r>
      <w:r w:rsidRPr="00AB64DB">
        <w:rPr>
          <w:w w:val="82"/>
          <w:lang w:val="fr-FR"/>
        </w:rPr>
        <w:t>,</w:t>
      </w:r>
      <w:r w:rsidRPr="00AB64DB">
        <w:rPr>
          <w:spacing w:val="-9"/>
          <w:lang w:val="fr-FR"/>
        </w:rPr>
        <w:t xml:space="preserve"> </w:t>
      </w:r>
      <w:r w:rsidRPr="00AB64DB">
        <w:rPr>
          <w:lang w:val="fr-FR"/>
        </w:rPr>
        <w:t>ac inte</w:t>
      </w:r>
      <w:r w:rsidRPr="00AB64DB">
        <w:rPr>
          <w:spacing w:val="-2"/>
          <w:lang w:val="fr-FR"/>
        </w:rPr>
        <w:t>r</w:t>
      </w:r>
      <w:r w:rsidRPr="00AB64DB">
        <w:rPr>
          <w:lang w:val="fr-FR"/>
        </w:rPr>
        <w:t>dum</w:t>
      </w:r>
      <w:r w:rsidRPr="00AB64DB">
        <w:rPr>
          <w:spacing w:val="50"/>
          <w:lang w:val="fr-FR"/>
        </w:rPr>
        <w:t xml:space="preserve"> </w:t>
      </w:r>
      <w:r w:rsidRPr="00AB64DB">
        <w:rPr>
          <w:w w:val="101"/>
          <w:lang w:val="fr-FR"/>
        </w:rPr>
        <w:t>le</w:t>
      </w:r>
      <w:r w:rsidRPr="00AB64DB">
        <w:rPr>
          <w:spacing w:val="3"/>
          <w:w w:val="101"/>
          <w:lang w:val="fr-FR"/>
        </w:rPr>
        <w:t>c</w:t>
      </w:r>
      <w:r w:rsidRPr="00AB64DB">
        <w:rPr>
          <w:w w:val="109"/>
          <w:lang w:val="fr-FR"/>
        </w:rPr>
        <w:t xml:space="preserve">tus </w:t>
      </w:r>
      <w:r w:rsidRPr="00AB64DB">
        <w:rPr>
          <w:spacing w:val="-2"/>
          <w:lang w:val="fr-FR"/>
        </w:rPr>
        <w:t>v</w:t>
      </w:r>
      <w:r w:rsidRPr="00AB64DB">
        <w:rPr>
          <w:lang w:val="fr-FR"/>
        </w:rPr>
        <w:t>estibulum.</w:t>
      </w:r>
      <w:r w:rsidRPr="00AB64DB">
        <w:rPr>
          <w:spacing w:val="34"/>
          <w:lang w:val="fr-FR"/>
        </w:rPr>
        <w:t xml:space="preserve"> </w:t>
      </w:r>
      <w:r w:rsidRPr="00AB64DB">
        <w:rPr>
          <w:spacing w:val="1"/>
          <w:lang w:val="fr-FR"/>
        </w:rPr>
        <w:t>D</w:t>
      </w:r>
      <w:r w:rsidRPr="00AB64DB">
        <w:rPr>
          <w:lang w:val="fr-FR"/>
        </w:rPr>
        <w:t>uis</w:t>
      </w:r>
      <w:r w:rsidRPr="00AB64DB">
        <w:rPr>
          <w:spacing w:val="-18"/>
          <w:lang w:val="fr-FR"/>
        </w:rPr>
        <w:t xml:space="preserve"> </w:t>
      </w:r>
      <w:r w:rsidRPr="00AB64DB">
        <w:rPr>
          <w:lang w:val="fr-FR"/>
        </w:rPr>
        <w:t>va</w:t>
      </w:r>
      <w:r w:rsidRPr="00AB64DB">
        <w:rPr>
          <w:spacing w:val="1"/>
          <w:lang w:val="fr-FR"/>
        </w:rPr>
        <w:t>r</w:t>
      </w:r>
      <w:r w:rsidRPr="00AB64DB">
        <w:rPr>
          <w:lang w:val="fr-FR"/>
        </w:rPr>
        <w:t>ius</w:t>
      </w:r>
      <w:r w:rsidRPr="00AB64DB">
        <w:rPr>
          <w:spacing w:val="-3"/>
          <w:lang w:val="fr-FR"/>
        </w:rPr>
        <w:t xml:space="preserve"> </w:t>
      </w:r>
      <w:r w:rsidRPr="00AB64DB">
        <w:rPr>
          <w:lang w:val="fr-FR"/>
        </w:rPr>
        <w:t>metus</w:t>
      </w:r>
      <w:r w:rsidRPr="00AB64DB">
        <w:rPr>
          <w:spacing w:val="39"/>
          <w:lang w:val="fr-FR"/>
        </w:rPr>
        <w:t xml:space="preserve"> </w:t>
      </w:r>
      <w:r w:rsidRPr="00AB64DB">
        <w:rPr>
          <w:lang w:val="fr-FR"/>
        </w:rPr>
        <w:t>sit</w:t>
      </w:r>
      <w:r w:rsidRPr="00AB64DB">
        <w:rPr>
          <w:spacing w:val="-6"/>
          <w:lang w:val="fr-FR"/>
        </w:rPr>
        <w:t xml:space="preserve"> </w:t>
      </w:r>
      <w:r w:rsidRPr="00AB64DB">
        <w:rPr>
          <w:lang w:val="fr-FR"/>
        </w:rPr>
        <w:t>amet</w:t>
      </w:r>
      <w:r w:rsidRPr="00AB64DB">
        <w:rPr>
          <w:spacing w:val="35"/>
          <w:lang w:val="fr-FR"/>
        </w:rPr>
        <w:t xml:space="preserve"> </w:t>
      </w:r>
      <w:r w:rsidRPr="00AB64DB">
        <w:rPr>
          <w:lang w:val="fr-FR"/>
        </w:rPr>
        <w:t>to</w:t>
      </w:r>
      <w:r w:rsidRPr="00AB64DB">
        <w:rPr>
          <w:spacing w:val="5"/>
          <w:lang w:val="fr-FR"/>
        </w:rPr>
        <w:t>r</w:t>
      </w:r>
      <w:r w:rsidRPr="00AB64DB">
        <w:rPr>
          <w:lang w:val="fr-FR"/>
        </w:rPr>
        <w:t>tor</w:t>
      </w:r>
      <w:r w:rsidRPr="00AB64DB">
        <w:rPr>
          <w:spacing w:val="33"/>
          <w:lang w:val="fr-FR"/>
        </w:rPr>
        <w:t xml:space="preserve"> </w:t>
      </w:r>
      <w:r w:rsidRPr="00AB64DB">
        <w:rPr>
          <w:spacing w:val="-3"/>
          <w:lang w:val="fr-FR"/>
        </w:rPr>
        <w:t>f</w:t>
      </w:r>
      <w:r w:rsidRPr="00AB64DB">
        <w:rPr>
          <w:lang w:val="fr-FR"/>
        </w:rPr>
        <w:t>eugiat</w:t>
      </w:r>
      <w:r w:rsidRPr="00AB64DB">
        <w:rPr>
          <w:spacing w:val="27"/>
          <w:lang w:val="fr-FR"/>
        </w:rPr>
        <w:t xml:space="preserve"> </w:t>
      </w:r>
      <w:r w:rsidRPr="00AB64DB">
        <w:rPr>
          <w:w w:val="107"/>
          <w:lang w:val="fr-FR"/>
        </w:rPr>
        <w:t>ma</w:t>
      </w:r>
      <w:r w:rsidRPr="00AB64DB">
        <w:rPr>
          <w:w w:val="105"/>
          <w:lang w:val="fr-FR"/>
        </w:rPr>
        <w:t>tti</w:t>
      </w:r>
      <w:r w:rsidRPr="00AB64DB">
        <w:rPr>
          <w:spacing w:val="-2"/>
          <w:w w:val="105"/>
          <w:lang w:val="fr-FR"/>
        </w:rPr>
        <w:t>s</w:t>
      </w:r>
      <w:r w:rsidRPr="00AB64DB">
        <w:rPr>
          <w:w w:val="82"/>
          <w:lang w:val="fr-FR"/>
        </w:rPr>
        <w:t>.</w:t>
      </w:r>
    </w:p>
    <w:p w:rsidR="00156443" w:rsidRPr="003C0F28" w:rsidRDefault="00156443" w:rsidP="00E72DB8">
      <w:pPr>
        <w:pStyle w:val="mainbody"/>
        <w:rPr>
          <w:w w:val="82"/>
        </w:rPr>
      </w:pPr>
      <w:r w:rsidRPr="00AB64DB">
        <w:lastRenderedPageBreak/>
        <w:t>Aliquam</w:t>
      </w:r>
      <w:r w:rsidRPr="00AB64DB">
        <w:rPr>
          <w:spacing w:val="31"/>
        </w:rPr>
        <w:t xml:space="preserve"> </w:t>
      </w:r>
      <w:proofErr w:type="gramStart"/>
      <w:r w:rsidRPr="00AB64DB">
        <w:t xml:space="preserve">eget </w:t>
      </w:r>
      <w:r w:rsidRPr="00AB64DB">
        <w:rPr>
          <w:spacing w:val="25"/>
        </w:rPr>
        <w:t xml:space="preserve"> </w:t>
      </w:r>
      <w:r w:rsidRPr="00AB64DB">
        <w:t>faucibus</w:t>
      </w:r>
      <w:proofErr w:type="gramEnd"/>
      <w:r w:rsidRPr="00AB64DB">
        <w:t xml:space="preserve"> </w:t>
      </w:r>
      <w:r w:rsidRPr="00AB64DB">
        <w:rPr>
          <w:spacing w:val="7"/>
        </w:rPr>
        <w:t xml:space="preserve"> </w:t>
      </w:r>
      <w:r w:rsidRPr="00AB64DB">
        <w:t>o</w:t>
      </w:r>
      <w:r w:rsidRPr="00AB64DB">
        <w:rPr>
          <w:spacing w:val="-2"/>
        </w:rPr>
        <w:t>r</w:t>
      </w:r>
      <w:r w:rsidRPr="00AB64DB">
        <w:t>ci,</w:t>
      </w:r>
      <w:r w:rsidRPr="00AB64DB">
        <w:rPr>
          <w:spacing w:val="22"/>
        </w:rPr>
        <w:t xml:space="preserve"> </w:t>
      </w:r>
      <w:r w:rsidRPr="00AB64DB">
        <w:t>eu  mollis</w:t>
      </w:r>
      <w:r w:rsidRPr="00AB64DB">
        <w:rPr>
          <w:spacing w:val="27"/>
        </w:rPr>
        <w:t xml:space="preserve"> </w:t>
      </w:r>
      <w:r w:rsidRPr="00AB64DB">
        <w:rPr>
          <w:w w:val="105"/>
        </w:rPr>
        <w:t>dolo</w:t>
      </w:r>
      <w:r w:rsidRPr="00AB64DB">
        <w:rPr>
          <w:spacing w:val="-12"/>
          <w:w w:val="105"/>
        </w:rPr>
        <w:t>r</w:t>
      </w:r>
      <w:r w:rsidRPr="00AB64DB">
        <w:rPr>
          <w:w w:val="82"/>
        </w:rPr>
        <w:t>.</w:t>
      </w:r>
      <w:r w:rsidRPr="00AB64DB">
        <w:rPr>
          <w:spacing w:val="32"/>
          <w:w w:val="82"/>
        </w:rPr>
        <w:t xml:space="preserve"> </w:t>
      </w:r>
      <w:proofErr w:type="gramStart"/>
      <w:r w:rsidRPr="00AB64DB">
        <w:rPr>
          <w:spacing w:val="-3"/>
        </w:rPr>
        <w:t>A</w:t>
      </w:r>
      <w:r w:rsidRPr="00AB64DB">
        <w:t xml:space="preserve">enean </w:t>
      </w:r>
      <w:r w:rsidRPr="00AB64DB">
        <w:rPr>
          <w:spacing w:val="8"/>
        </w:rPr>
        <w:t xml:space="preserve"> </w:t>
      </w:r>
      <w:r w:rsidRPr="00AB64DB">
        <w:t>sed</w:t>
      </w:r>
      <w:proofErr w:type="gramEnd"/>
      <w:r w:rsidRPr="00AB64DB">
        <w:t xml:space="preserve"> </w:t>
      </w:r>
      <w:r w:rsidRPr="00AB64DB">
        <w:rPr>
          <w:spacing w:val="4"/>
        </w:rPr>
        <w:t xml:space="preserve"> </w:t>
      </w:r>
      <w:r w:rsidRPr="00AB64DB">
        <w:rPr>
          <w:w w:val="102"/>
        </w:rPr>
        <w:t>libe</w:t>
      </w:r>
      <w:r w:rsidRPr="00AB64DB">
        <w:rPr>
          <w:spacing w:val="-2"/>
          <w:w w:val="102"/>
        </w:rPr>
        <w:t>r</w:t>
      </w:r>
      <w:r w:rsidRPr="00AB64DB">
        <w:rPr>
          <w:w w:val="109"/>
        </w:rPr>
        <w:t xml:space="preserve">o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9"/>
        </w:rPr>
        <w:t xml:space="preserve"> </w:t>
      </w:r>
      <w:r w:rsidRPr="00AB64DB">
        <w:t>faucibus</w:t>
      </w:r>
      <w:r w:rsidRPr="00AB64DB">
        <w:rPr>
          <w:spacing w:val="39"/>
        </w:rPr>
        <w:t xml:space="preserve"> </w:t>
      </w:r>
      <w:r w:rsidRPr="00AB64DB">
        <w:t>purus</w:t>
      </w:r>
      <w:r w:rsidRPr="00AB64DB">
        <w:rPr>
          <w:spacing w:val="43"/>
        </w:rPr>
        <w:t xml:space="preserve"> </w:t>
      </w:r>
      <w:r w:rsidRPr="00AB64DB">
        <w:rPr>
          <w:w w:val="115"/>
        </w:rPr>
        <w:t>et</w:t>
      </w:r>
      <w:r w:rsidRPr="00AB64DB">
        <w:rPr>
          <w:w w:val="82"/>
        </w:rPr>
        <w:t>,</w:t>
      </w:r>
      <w:r w:rsidRPr="00AB64DB">
        <w:rPr>
          <w:spacing w:val="9"/>
        </w:rPr>
        <w:t xml:space="preserve"> </w:t>
      </w:r>
      <w:r w:rsidRPr="00AB64DB">
        <w:t>au</w:t>
      </w:r>
      <w:r w:rsidRPr="00AB64DB">
        <w:rPr>
          <w:spacing w:val="3"/>
        </w:rPr>
        <w:t>c</w:t>
      </w:r>
      <w:r w:rsidRPr="00AB64DB">
        <w:t>tor</w:t>
      </w:r>
      <w:r w:rsidRPr="00AB64DB">
        <w:rPr>
          <w:spacing w:val="48"/>
        </w:rPr>
        <w:t xml:space="preserve"> </w:t>
      </w:r>
      <w:r w:rsidRPr="00AB64DB">
        <w:rPr>
          <w:w w:val="95"/>
        </w:rPr>
        <w:t>nis</w:t>
      </w:r>
      <w:r w:rsidRPr="00AB64DB">
        <w:rPr>
          <w:spacing w:val="-2"/>
          <w:w w:val="95"/>
        </w:rPr>
        <w:t>l</w:t>
      </w:r>
      <w:r w:rsidRPr="00AB64DB">
        <w:rPr>
          <w:w w:val="95"/>
        </w:rPr>
        <w:t>.</w:t>
      </w:r>
      <w:r w:rsidRPr="00AB64DB">
        <w:rPr>
          <w:spacing w:val="14"/>
          <w:w w:val="95"/>
        </w:rPr>
        <w:t xml:space="preserve"> </w:t>
      </w:r>
      <w:r w:rsidRPr="00AB64DB">
        <w:t>Aliquam</w:t>
      </w:r>
      <w:r w:rsidRPr="00AB64DB">
        <w:rPr>
          <w:spacing w:val="8"/>
        </w:rPr>
        <w:t xml:space="preserve"> </w:t>
      </w:r>
      <w:proofErr w:type="gramStart"/>
      <w:r w:rsidRPr="00AB64DB">
        <w:t xml:space="preserve">tincidunt </w:t>
      </w:r>
      <w:r w:rsidRPr="00AB64DB">
        <w:rPr>
          <w:spacing w:val="9"/>
        </w:rPr>
        <w:t xml:space="preserve"> </w:t>
      </w:r>
      <w:r w:rsidRPr="00AB64DB">
        <w:t>nulla</w:t>
      </w:r>
      <w:proofErr w:type="gramEnd"/>
      <w:r w:rsidRPr="00AB64DB">
        <w:rPr>
          <w:spacing w:val="22"/>
        </w:rPr>
        <w:t xml:space="preserve"> </w:t>
      </w:r>
      <w:r w:rsidRPr="00AB64DB">
        <w:rPr>
          <w:spacing w:val="-3"/>
          <w:w w:val="87"/>
        </w:rPr>
        <w:t>f</w:t>
      </w:r>
      <w:r w:rsidRPr="00AB64DB">
        <w:rPr>
          <w:w w:val="98"/>
        </w:rPr>
        <w:t>eli</w:t>
      </w:r>
      <w:r w:rsidRPr="00AB64DB">
        <w:rPr>
          <w:spacing w:val="-2"/>
          <w:w w:val="98"/>
        </w:rPr>
        <w:t>s</w:t>
      </w:r>
      <w:r w:rsidRPr="00AB64DB">
        <w:rPr>
          <w:w w:val="82"/>
        </w:rPr>
        <w:t xml:space="preserve">, </w:t>
      </w:r>
      <w:r w:rsidRPr="00AB64DB">
        <w:t>ac</w:t>
      </w:r>
      <w:r w:rsidRPr="00AB64DB">
        <w:rPr>
          <w:spacing w:val="26"/>
        </w:rPr>
        <w:t xml:space="preserve"> </w:t>
      </w:r>
      <w:r w:rsidRPr="00AB64DB">
        <w:t xml:space="preserve">tempus </w:t>
      </w:r>
      <w:r w:rsidRPr="00AB64DB">
        <w:rPr>
          <w:spacing w:val="26"/>
        </w:rPr>
        <w:t xml:space="preserve"> </w:t>
      </w:r>
      <w:r w:rsidRPr="00AB64DB">
        <w:t>lo</w:t>
      </w:r>
      <w:r w:rsidRPr="00AB64DB">
        <w:rPr>
          <w:spacing w:val="-2"/>
        </w:rPr>
        <w:t>r</w:t>
      </w:r>
      <w:r w:rsidRPr="00AB64DB">
        <w:t>em</w:t>
      </w:r>
      <w:r w:rsidRPr="00AB64DB">
        <w:rPr>
          <w:spacing w:val="42"/>
        </w:rPr>
        <w:t xml:space="preserve"> </w:t>
      </w:r>
      <w:r w:rsidRPr="00AB64DB">
        <w:t>suscipit</w:t>
      </w:r>
      <w:r w:rsidRPr="00AB64DB">
        <w:rPr>
          <w:spacing w:val="38"/>
        </w:rPr>
        <w:t xml:space="preserve"> </w:t>
      </w:r>
      <w:r w:rsidRPr="00AB64DB">
        <w:rPr>
          <w:w w:val="104"/>
        </w:rPr>
        <w:t>vita</w:t>
      </w:r>
      <w:r w:rsidRPr="00AB64DB">
        <w:rPr>
          <w:spacing w:val="-3"/>
          <w:w w:val="104"/>
        </w:rPr>
        <w:t>e</w:t>
      </w:r>
      <w:r w:rsidRPr="00AB64DB">
        <w:rPr>
          <w:w w:val="82"/>
        </w:rPr>
        <w:t>.</w:t>
      </w:r>
      <w:r w:rsidRPr="00AB64DB">
        <w:rPr>
          <w:spacing w:val="18"/>
          <w:w w:val="82"/>
        </w:rPr>
        <w:t xml:space="preserve"> </w:t>
      </w:r>
      <w:r w:rsidRPr="00AB64DB">
        <w:rPr>
          <w:spacing w:val="2"/>
          <w:w w:val="71"/>
        </w:rPr>
        <w:t>I</w:t>
      </w:r>
      <w:r w:rsidRPr="00AB64DB">
        <w:rPr>
          <w:w w:val="111"/>
        </w:rPr>
        <w:t>n</w:t>
      </w:r>
      <w:r w:rsidRPr="00AB64DB">
        <w:rPr>
          <w:w w:val="119"/>
        </w:rPr>
        <w:t>t</w:t>
      </w:r>
      <w:r w:rsidRPr="00AB64DB">
        <w:rPr>
          <w:w w:val="109"/>
        </w:rPr>
        <w:t>eger</w:t>
      </w:r>
      <w:r w:rsidRPr="00AB64DB">
        <w:rPr>
          <w:spacing w:val="18"/>
          <w:w w:val="109"/>
        </w:rPr>
        <w:t xml:space="preserve"> </w:t>
      </w:r>
      <w:proofErr w:type="gramStart"/>
      <w:r w:rsidRPr="00AB64DB">
        <w:rPr>
          <w:spacing w:val="1"/>
        </w:rPr>
        <w:t>r</w:t>
      </w:r>
      <w:r w:rsidRPr="00AB64DB">
        <w:t xml:space="preserve">honcus </w:t>
      </w:r>
      <w:r w:rsidRPr="00AB64DB">
        <w:rPr>
          <w:spacing w:val="5"/>
        </w:rPr>
        <w:t xml:space="preserve"> </w:t>
      </w:r>
      <w:r w:rsidRPr="00AB64DB">
        <w:t>molestie</w:t>
      </w:r>
      <w:proofErr w:type="gramEnd"/>
      <w:r w:rsidRPr="00AB64DB">
        <w:t xml:space="preserve">  </w:t>
      </w:r>
      <w:r w:rsidRPr="00AB64DB">
        <w:rPr>
          <w:w w:val="105"/>
        </w:rPr>
        <w:t>le</w:t>
      </w:r>
      <w:r w:rsidRPr="00AB64DB">
        <w:rPr>
          <w:spacing w:val="-5"/>
          <w:w w:val="105"/>
        </w:rPr>
        <w:t>o</w:t>
      </w:r>
      <w:r w:rsidRPr="00AB64DB">
        <w:rPr>
          <w:w w:val="82"/>
        </w:rPr>
        <w:t>,</w:t>
      </w:r>
      <w:r w:rsidRPr="00AB64DB">
        <w:rPr>
          <w:spacing w:val="18"/>
          <w:w w:val="82"/>
        </w:rPr>
        <w:t xml:space="preserve"> </w:t>
      </w:r>
      <w:r w:rsidRPr="00AB64DB">
        <w:t>id</w:t>
      </w:r>
      <w:r w:rsidRPr="00AB64DB">
        <w:rPr>
          <w:spacing w:val="21"/>
        </w:rPr>
        <w:t xml:space="preserve"> </w:t>
      </w:r>
      <w:r w:rsidRPr="00AB64DB">
        <w:t>u</w:t>
      </w:r>
      <w:r w:rsidRPr="00AB64DB">
        <w:rPr>
          <w:spacing w:val="1"/>
        </w:rPr>
        <w:t>l</w:t>
      </w:r>
      <w:r w:rsidRPr="00AB64DB">
        <w:t>- lamco</w:t>
      </w:r>
      <w:r w:rsidRPr="00AB64DB">
        <w:rPr>
          <w:spacing w:val="1"/>
        </w:rPr>
        <w:t>r</w:t>
      </w:r>
      <w:r w:rsidRPr="00AB64DB">
        <w:t xml:space="preserve">per </w:t>
      </w:r>
      <w:r w:rsidRPr="00AB64DB">
        <w:rPr>
          <w:spacing w:val="2"/>
        </w:rPr>
        <w:t xml:space="preserve"> </w:t>
      </w:r>
      <w:r w:rsidRPr="00AB64DB">
        <w:t>lo</w:t>
      </w:r>
      <w:r w:rsidRPr="00AB64DB">
        <w:rPr>
          <w:spacing w:val="-2"/>
        </w:rPr>
        <w:t>r</w:t>
      </w:r>
      <w:r w:rsidRPr="00AB64DB">
        <w:t>em</w:t>
      </w:r>
      <w:r w:rsidRPr="00AB64DB">
        <w:rPr>
          <w:spacing w:val="34"/>
        </w:rPr>
        <w:t xml:space="preserve"> </w:t>
      </w:r>
      <w:r w:rsidRPr="00AB64DB">
        <w:t>ullamco</w:t>
      </w:r>
      <w:r w:rsidRPr="00AB64DB">
        <w:rPr>
          <w:spacing w:val="1"/>
        </w:rPr>
        <w:t>r</w:t>
      </w:r>
      <w:r w:rsidRPr="00AB64DB">
        <w:t xml:space="preserve">per </w:t>
      </w:r>
      <w:r w:rsidRPr="00AB64DB">
        <w:rPr>
          <w:spacing w:val="2"/>
        </w:rPr>
        <w:t xml:space="preserve"> </w:t>
      </w:r>
      <w:r w:rsidRPr="00AB64DB">
        <w:rPr>
          <w:w w:val="98"/>
        </w:rPr>
        <w:t>co</w:t>
      </w:r>
      <w:r w:rsidRPr="00AB64DB">
        <w:rPr>
          <w:spacing w:val="-3"/>
          <w:w w:val="98"/>
        </w:rPr>
        <w:t>n</w:t>
      </w:r>
      <w:r w:rsidRPr="00AB64DB">
        <w:rPr>
          <w:w w:val="98"/>
        </w:rPr>
        <w:t>valli</w:t>
      </w:r>
      <w:r w:rsidRPr="00AB64DB">
        <w:rPr>
          <w:spacing w:val="-2"/>
          <w:w w:val="98"/>
        </w:rPr>
        <w:t>s</w:t>
      </w:r>
      <w:r w:rsidRPr="00AB64DB">
        <w:rPr>
          <w:w w:val="98"/>
        </w:rPr>
        <w:t>.</w:t>
      </w:r>
      <w:r w:rsidRPr="00AB64DB">
        <w:rPr>
          <w:spacing w:val="18"/>
          <w:w w:val="98"/>
        </w:rPr>
        <w:t xml:space="preserve"> </w:t>
      </w:r>
      <w:r w:rsidRPr="00AB64DB">
        <w:rPr>
          <w:spacing w:val="1"/>
        </w:rPr>
        <w:t>D</w:t>
      </w:r>
      <w:r w:rsidRPr="00AB64DB">
        <w:t xml:space="preserve">uis </w:t>
      </w:r>
      <w:r w:rsidRPr="00AB64DB">
        <w:rPr>
          <w:w w:val="108"/>
        </w:rPr>
        <w:t>dapibu</w:t>
      </w:r>
      <w:r w:rsidRPr="00AB64DB">
        <w:rPr>
          <w:spacing w:val="-2"/>
          <w:w w:val="108"/>
        </w:rPr>
        <w:t>s</w:t>
      </w:r>
      <w:r w:rsidRPr="00AB64DB">
        <w:rPr>
          <w:w w:val="82"/>
        </w:rPr>
        <w:t>,</w:t>
      </w:r>
      <w:r w:rsidRPr="00AB64DB">
        <w:rPr>
          <w:spacing w:val="10"/>
          <w:w w:val="82"/>
        </w:rPr>
        <w:t xml:space="preserve"> </w:t>
      </w:r>
      <w:proofErr w:type="gramStart"/>
      <w:r w:rsidRPr="00AB64DB">
        <w:t>ligula</w:t>
      </w:r>
      <w:r w:rsidRPr="00AB64DB">
        <w:rPr>
          <w:spacing w:val="15"/>
        </w:rPr>
        <w:t xml:space="preserve"> </w:t>
      </w:r>
      <w:r w:rsidRPr="00AB64DB">
        <w:t>sit</w:t>
      </w:r>
      <w:proofErr w:type="gramEnd"/>
      <w:r w:rsidRPr="00AB64DB">
        <w:rPr>
          <w:spacing w:val="12"/>
        </w:rPr>
        <w:t xml:space="preserve"> </w:t>
      </w:r>
      <w:r w:rsidRPr="00AB64DB">
        <w:rPr>
          <w:w w:val="110"/>
        </w:rPr>
        <w:t xml:space="preserve">amet </w:t>
      </w:r>
      <w:r w:rsidRPr="00AB64DB">
        <w:rPr>
          <w:spacing w:val="-2"/>
        </w:rPr>
        <w:t>v</w:t>
      </w:r>
      <w:r w:rsidRPr="00AB64DB">
        <w:t>ehicula</w:t>
      </w:r>
      <w:r w:rsidRPr="00AB64DB">
        <w:rPr>
          <w:spacing w:val="6"/>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5"/>
        </w:rPr>
        <w:t xml:space="preserve"> </w:t>
      </w:r>
      <w:r w:rsidRPr="00AB64DB">
        <w:t>nisi</w:t>
      </w:r>
      <w:r w:rsidRPr="00AB64DB">
        <w:rPr>
          <w:spacing w:val="-21"/>
        </w:rPr>
        <w:t xml:space="preserve"> </w:t>
      </w:r>
      <w:r w:rsidRPr="00AB64DB">
        <w:t>ligula</w:t>
      </w:r>
      <w:r w:rsidRPr="00AB64DB">
        <w:rPr>
          <w:spacing w:val="-10"/>
        </w:rPr>
        <w:t xml:space="preserve"> </w:t>
      </w:r>
      <w:r w:rsidRPr="00AB64DB">
        <w:rPr>
          <w:w w:val="109"/>
        </w:rPr>
        <w:t>bibendum</w:t>
      </w:r>
      <w:r w:rsidRPr="00AB64DB">
        <w:rPr>
          <w:spacing w:val="-20"/>
          <w:w w:val="109"/>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r w:rsidRPr="00AB64DB">
        <w:rPr>
          <w:spacing w:val="-15"/>
        </w:rPr>
        <w:t xml:space="preserve"> </w:t>
      </w:r>
      <w:r w:rsidRPr="00AB64DB">
        <w:t>eget</w:t>
      </w:r>
      <w:r w:rsidRPr="00AB64DB">
        <w:rPr>
          <w:spacing w:val="33"/>
        </w:rPr>
        <w:t xml:space="preserve"> </w:t>
      </w:r>
      <w:r w:rsidRPr="00AB64DB">
        <w:t>gr</w:t>
      </w:r>
      <w:r w:rsidRPr="00AB64DB">
        <w:rPr>
          <w:spacing w:val="-2"/>
        </w:rPr>
        <w:t>a</w:t>
      </w:r>
      <w:r w:rsidRPr="00AB64DB">
        <w:t>vida</w:t>
      </w:r>
      <w:r w:rsidRPr="00AB64DB">
        <w:rPr>
          <w:spacing w:val="11"/>
        </w:rPr>
        <w:t xml:space="preserve"> </w:t>
      </w:r>
      <w:r w:rsidRPr="00AB64DB">
        <w:t>le</w:t>
      </w:r>
      <w:r w:rsidRPr="00AB64DB">
        <w:rPr>
          <w:spacing w:val="3"/>
        </w:rPr>
        <w:t>c</w:t>
      </w:r>
      <w:r w:rsidRPr="00AB64DB">
        <w:t>tus</w:t>
      </w:r>
      <w:r w:rsidRPr="00AB64DB">
        <w:rPr>
          <w:spacing w:val="11"/>
        </w:rPr>
        <w:t xml:space="preserve"> </w:t>
      </w:r>
      <w:r w:rsidRPr="00AB64DB">
        <w:rPr>
          <w:w w:val="110"/>
        </w:rPr>
        <w:t xml:space="preserve">augue </w:t>
      </w:r>
      <w:r w:rsidRPr="00AB64DB">
        <w:t>non</w:t>
      </w:r>
      <w:r w:rsidRPr="00AB64DB">
        <w:rPr>
          <w:spacing w:val="37"/>
        </w:rPr>
        <w:t xml:space="preserve"> </w:t>
      </w:r>
      <w:r w:rsidRPr="00AB64DB">
        <w:rPr>
          <w:w w:val="104"/>
        </w:rPr>
        <w:t>a</w:t>
      </w:r>
      <w:r w:rsidRPr="00AB64DB">
        <w:rPr>
          <w:spacing w:val="-2"/>
          <w:w w:val="104"/>
        </w:rPr>
        <w:t>r</w:t>
      </w:r>
      <w:r w:rsidRPr="00AB64DB">
        <w:rPr>
          <w:w w:val="105"/>
        </w:rPr>
        <w:t>c</w:t>
      </w:r>
      <w:r w:rsidRPr="00AB64DB">
        <w:rPr>
          <w:spacing w:val="-2"/>
          <w:w w:val="105"/>
        </w:rPr>
        <w:t>u</w:t>
      </w:r>
      <w:r w:rsidRPr="00AB64DB">
        <w:rPr>
          <w:w w:val="82"/>
        </w:rPr>
        <w:t>.</w:t>
      </w:r>
      <w:r w:rsidRPr="00AB64DB">
        <w:rPr>
          <w:spacing w:val="4"/>
        </w:rPr>
        <w:t xml:space="preserve"> </w:t>
      </w:r>
      <w:r w:rsidRPr="00AB64DB">
        <w:rPr>
          <w:spacing w:val="-6"/>
          <w:w w:val="106"/>
        </w:rPr>
        <w:t>P</w:t>
      </w:r>
      <w:r w:rsidRPr="00AB64DB">
        <w:rPr>
          <w:w w:val="106"/>
        </w:rPr>
        <w:t>ellentesque</w:t>
      </w:r>
      <w:r w:rsidRPr="00AB64DB">
        <w:rPr>
          <w:spacing w:val="7"/>
          <w:w w:val="106"/>
        </w:rPr>
        <w:t xml:space="preserve"> </w:t>
      </w:r>
      <w:r w:rsidRPr="00AB64DB">
        <w:t>lacus</w:t>
      </w:r>
      <w:r w:rsidRPr="00AB64DB">
        <w:rPr>
          <w:spacing w:val="13"/>
        </w:rPr>
        <w:t xml:space="preserve"> </w:t>
      </w:r>
      <w:r w:rsidRPr="00AB64DB">
        <w:t>nisi,</w:t>
      </w:r>
      <w:r w:rsidRPr="00AB64DB">
        <w:rPr>
          <w:spacing w:val="-11"/>
        </w:rPr>
        <w:t xml:space="preserve"> </w:t>
      </w:r>
      <w:r w:rsidRPr="00AB64DB">
        <w:t>t</w:t>
      </w:r>
      <w:r w:rsidRPr="00AB64DB">
        <w:rPr>
          <w:spacing w:val="1"/>
        </w:rPr>
        <w:t>r</w:t>
      </w:r>
      <w:r w:rsidRPr="00AB64DB">
        <w:t>istique</w:t>
      </w:r>
      <w:r w:rsidRPr="00AB64DB">
        <w:rPr>
          <w:spacing w:val="43"/>
        </w:rPr>
        <w:t xml:space="preserve"> </w:t>
      </w:r>
      <w:r w:rsidRPr="00AB64DB">
        <w:t>di</w:t>
      </w:r>
      <w:r w:rsidRPr="00AB64DB">
        <w:rPr>
          <w:spacing w:val="3"/>
        </w:rPr>
        <w:t>c</w:t>
      </w:r>
      <w:r w:rsidRPr="00AB64DB">
        <w:t>tum</w:t>
      </w:r>
      <w:r w:rsidRPr="00AB64DB">
        <w:rPr>
          <w:spacing w:val="44"/>
        </w:rPr>
        <w:t xml:space="preserve"> </w:t>
      </w:r>
      <w:proofErr w:type="gramStart"/>
      <w:r w:rsidRPr="00AB64DB">
        <w:t xml:space="preserve">tincidunt </w:t>
      </w:r>
      <w:r w:rsidRPr="00AB64DB">
        <w:rPr>
          <w:spacing w:val="4"/>
        </w:rPr>
        <w:t xml:space="preserve"> </w:t>
      </w:r>
      <w:r w:rsidRPr="00AB64DB">
        <w:rPr>
          <w:w w:val="97"/>
        </w:rPr>
        <w:t>i</w:t>
      </w:r>
      <w:r w:rsidRPr="00AB64DB">
        <w:rPr>
          <w:spacing w:val="-2"/>
          <w:w w:val="97"/>
        </w:rPr>
        <w:t>d</w:t>
      </w:r>
      <w:proofErr w:type="gramEnd"/>
      <w:r w:rsidRPr="00AB64DB">
        <w:rPr>
          <w:w w:val="97"/>
        </w:rPr>
        <w:t>,</w:t>
      </w:r>
      <w:r w:rsidRPr="00AB64DB">
        <w:rPr>
          <w:spacing w:val="6"/>
          <w:w w:val="97"/>
        </w:rPr>
        <w:t xml:space="preserve"> </w:t>
      </w:r>
      <w:r w:rsidRPr="00AB64DB">
        <w:rPr>
          <w:w w:val="104"/>
        </w:rPr>
        <w:t>adipi</w:t>
      </w:r>
      <w:r w:rsidRPr="00AB64DB">
        <w:rPr>
          <w:w w:val="92"/>
        </w:rPr>
        <w:t xml:space="preserve">- </w:t>
      </w:r>
      <w:r w:rsidRPr="00AB64DB">
        <w:t>scing</w:t>
      </w:r>
      <w:r w:rsidRPr="00AB64DB">
        <w:rPr>
          <w:spacing w:val="1"/>
        </w:rPr>
        <w:t xml:space="preserve"> </w:t>
      </w:r>
      <w:r w:rsidRPr="00AB64DB">
        <w:t>eu</w:t>
      </w:r>
      <w:r w:rsidRPr="00AB64DB">
        <w:rPr>
          <w:spacing w:val="10"/>
        </w:rPr>
        <w:t xml:space="preserve"> </w:t>
      </w:r>
      <w:r w:rsidRPr="00AB64DB">
        <w:t>mi.</w:t>
      </w:r>
      <w:r w:rsidRPr="00AB64DB">
        <w:rPr>
          <w:spacing w:val="-22"/>
        </w:rPr>
        <w:t xml:space="preserve"> </w:t>
      </w:r>
      <w:r>
        <w:t>Phasellus</w:t>
      </w:r>
      <w:r>
        <w:rPr>
          <w:spacing w:val="9"/>
        </w:rPr>
        <w:t xml:space="preserve"> </w:t>
      </w:r>
      <w:r>
        <w:t>erat</w:t>
      </w:r>
      <w:r>
        <w:rPr>
          <w:spacing w:val="17"/>
        </w:rPr>
        <w:t xml:space="preserve"> </w:t>
      </w:r>
      <w:r>
        <w:t>ligula,</w:t>
      </w:r>
      <w:r>
        <w:rPr>
          <w:spacing w:val="-19"/>
        </w:rPr>
        <w:t xml:space="preserve"> </w:t>
      </w:r>
      <w:r>
        <w:rPr>
          <w:w w:val="108"/>
        </w:rPr>
        <w:t>conse</w:t>
      </w:r>
      <w:r>
        <w:rPr>
          <w:spacing w:val="3"/>
          <w:w w:val="108"/>
        </w:rPr>
        <w:t>c</w:t>
      </w:r>
      <w:r>
        <w:rPr>
          <w:w w:val="108"/>
        </w:rPr>
        <w:t>tetur</w:t>
      </w:r>
      <w:r>
        <w:rPr>
          <w:spacing w:val="-16"/>
          <w:w w:val="108"/>
        </w:rPr>
        <w:t xml:space="preserve"> </w:t>
      </w:r>
      <w:r>
        <w:t>in</w:t>
      </w:r>
      <w:r>
        <w:rPr>
          <w:spacing w:val="-11"/>
        </w:rPr>
        <w:t xml:space="preserve"> </w:t>
      </w:r>
      <w:r>
        <w:t>aliquam</w:t>
      </w:r>
      <w:r>
        <w:rPr>
          <w:spacing w:val="22"/>
        </w:rPr>
        <w:t xml:space="preserve"> </w:t>
      </w:r>
      <w:r>
        <w:t>rutrum,</w:t>
      </w:r>
      <w:r>
        <w:rPr>
          <w:spacing w:val="20"/>
        </w:rPr>
        <w:t xml:space="preserve"> </w:t>
      </w:r>
      <w:r>
        <w:rPr>
          <w:w w:val="101"/>
        </w:rPr>
        <w:t>c</w:t>
      </w:r>
      <w:r>
        <w:rPr>
          <w:w w:val="108"/>
        </w:rPr>
        <w:t>o</w:t>
      </w:r>
      <w:r>
        <w:rPr>
          <w:spacing w:val="1"/>
          <w:w w:val="108"/>
        </w:rPr>
        <w:t>m</w:t>
      </w:r>
      <w:r>
        <w:rPr>
          <w:w w:val="92"/>
        </w:rPr>
        <w:t xml:space="preserve">- </w:t>
      </w:r>
      <w:r>
        <w:t xml:space="preserve">modo </w:t>
      </w:r>
      <w:r>
        <w:rPr>
          <w:spacing w:val="4"/>
        </w:rPr>
        <w:t xml:space="preserve"> </w:t>
      </w:r>
      <w:r>
        <w:t>f</w:t>
      </w:r>
      <w:r>
        <w:rPr>
          <w:spacing w:val="1"/>
        </w:rPr>
        <w:t>r</w:t>
      </w:r>
      <w:r>
        <w:t>ingilla</w:t>
      </w:r>
      <w:r>
        <w:rPr>
          <w:spacing w:val="-3"/>
        </w:rPr>
        <w:t xml:space="preserve"> </w:t>
      </w:r>
      <w:r>
        <w:t>nibh.</w:t>
      </w:r>
      <w:r>
        <w:rPr>
          <w:spacing w:val="32"/>
        </w:rPr>
        <w:t xml:space="preserve"> </w:t>
      </w:r>
      <w:r w:rsidRPr="00AB64DB">
        <w:rPr>
          <w:spacing w:val="1"/>
        </w:rPr>
        <w:t>U</w:t>
      </w:r>
      <w:r w:rsidRPr="00AB64DB">
        <w:t>t</w:t>
      </w:r>
      <w:r w:rsidRPr="00AB64DB">
        <w:rPr>
          <w:spacing w:val="8"/>
        </w:rPr>
        <w:t xml:space="preserve"> </w:t>
      </w:r>
      <w:r w:rsidRPr="00AB64DB">
        <w:t>sit</w:t>
      </w:r>
      <w:r w:rsidRPr="00AB64DB">
        <w:rPr>
          <w:spacing w:val="16"/>
        </w:rPr>
        <w:t xml:space="preserve"> </w:t>
      </w:r>
      <w:proofErr w:type="gramStart"/>
      <w:r w:rsidRPr="00AB64DB">
        <w:t xml:space="preserve">amet </w:t>
      </w:r>
      <w:r w:rsidRPr="00AB64DB">
        <w:rPr>
          <w:spacing w:val="2"/>
        </w:rPr>
        <w:t xml:space="preserve"> </w:t>
      </w:r>
      <w:r w:rsidRPr="00AB64DB">
        <w:t>o</w:t>
      </w:r>
      <w:r w:rsidRPr="00AB64DB">
        <w:rPr>
          <w:spacing w:val="-2"/>
        </w:rPr>
        <w:t>r</w:t>
      </w:r>
      <w:r w:rsidRPr="00AB64DB">
        <w:t>ci</w:t>
      </w:r>
      <w:proofErr w:type="gramEnd"/>
      <w:r w:rsidRPr="00AB64DB">
        <w:rPr>
          <w:spacing w:val="14"/>
        </w:rPr>
        <w:t xml:space="preserve"> </w:t>
      </w:r>
      <w:r w:rsidRPr="00AB64DB">
        <w:t>ligula.</w:t>
      </w:r>
      <w:r w:rsidRPr="00AB64DB">
        <w:rPr>
          <w:spacing w:val="8"/>
        </w:rPr>
        <w:t xml:space="preserve"> </w:t>
      </w:r>
      <w:r w:rsidRPr="00AB64DB">
        <w:rPr>
          <w:spacing w:val="1"/>
        </w:rPr>
        <w:t>U</w:t>
      </w:r>
      <w:r w:rsidRPr="00AB64DB">
        <w:t>t</w:t>
      </w:r>
      <w:r w:rsidRPr="00AB64DB">
        <w:rPr>
          <w:spacing w:val="8"/>
        </w:rPr>
        <w:t xml:space="preserve"> </w:t>
      </w:r>
      <w:proofErr w:type="gramStart"/>
      <w:r w:rsidRPr="00AB64DB">
        <w:t xml:space="preserve">tincidunt </w:t>
      </w:r>
      <w:r w:rsidRPr="00AB64DB">
        <w:rPr>
          <w:spacing w:val="14"/>
        </w:rPr>
        <w:t xml:space="preserve"> </w:t>
      </w:r>
      <w:r w:rsidRPr="00AB64DB">
        <w:t>metus</w:t>
      </w:r>
      <w:proofErr w:type="gramEnd"/>
      <w:r w:rsidRPr="00AB64DB">
        <w:t xml:space="preserve"> </w:t>
      </w:r>
      <w:r w:rsidRPr="00AB64DB">
        <w:rPr>
          <w:spacing w:val="6"/>
        </w:rPr>
        <w:t xml:space="preserve"> </w:t>
      </w:r>
      <w:r w:rsidRPr="00AB64DB">
        <w:rPr>
          <w:w w:val="104"/>
        </w:rPr>
        <w:t xml:space="preserve">vitae </w:t>
      </w:r>
      <w:r w:rsidRPr="00AB64DB">
        <w:t>libe</w:t>
      </w:r>
      <w:r w:rsidRPr="00AB64DB">
        <w:rPr>
          <w:spacing w:val="-2"/>
        </w:rPr>
        <w:t>r</w:t>
      </w:r>
      <w:r w:rsidRPr="00AB64DB">
        <w:t xml:space="preserve">o </w:t>
      </w:r>
      <w:r w:rsidRPr="00AB64DB">
        <w:rPr>
          <w:spacing w:val="3"/>
        </w:rPr>
        <w:t xml:space="preserve"> </w:t>
      </w:r>
      <w:r w:rsidRPr="00AB64DB">
        <w:rPr>
          <w:w w:val="108"/>
        </w:rPr>
        <w:t>condimentum</w:t>
      </w:r>
      <w:r w:rsidRPr="00AB64DB">
        <w:rPr>
          <w:spacing w:val="36"/>
          <w:w w:val="108"/>
        </w:rPr>
        <w:t xml:space="preserve"> </w:t>
      </w:r>
      <w:r w:rsidRPr="00AB64DB">
        <w:rPr>
          <w:w w:val="105"/>
        </w:rPr>
        <w:t>molesti</w:t>
      </w:r>
      <w:r w:rsidRPr="00AB64DB">
        <w:rPr>
          <w:spacing w:val="-3"/>
          <w:w w:val="105"/>
        </w:rPr>
        <w:t>e</w:t>
      </w:r>
      <w:r w:rsidRPr="00AB64DB">
        <w:rPr>
          <w:w w:val="82"/>
        </w:rPr>
        <w:t>.</w:t>
      </w:r>
      <w:r w:rsidRPr="00AB64DB">
        <w:rPr>
          <w:spacing w:val="40"/>
          <w:w w:val="82"/>
        </w:rPr>
        <w:t xml:space="preserve"> </w:t>
      </w:r>
      <w:r w:rsidRPr="00AB64DB">
        <w:rPr>
          <w:spacing w:val="-4"/>
        </w:rPr>
        <w:t>P</w:t>
      </w:r>
      <w:r w:rsidRPr="00AB64DB">
        <w:rPr>
          <w:spacing w:val="-2"/>
        </w:rPr>
        <w:t>r</w:t>
      </w:r>
      <w:r w:rsidRPr="00AB64DB">
        <w:t>oin</w:t>
      </w:r>
      <w:r w:rsidRPr="00AB64DB">
        <w:rPr>
          <w:spacing w:val="44"/>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w:t>
      </w:r>
      <w:r w:rsidRPr="00AB64DB">
        <w:rPr>
          <w:spacing w:val="40"/>
          <w:w w:val="82"/>
        </w:rPr>
        <w:t xml:space="preserve"> </w:t>
      </w:r>
      <w:proofErr w:type="gramStart"/>
      <w:r w:rsidRPr="00AB64DB">
        <w:t xml:space="preserve">nibh </w:t>
      </w:r>
      <w:r w:rsidRPr="00AB64DB">
        <w:rPr>
          <w:spacing w:val="13"/>
        </w:rPr>
        <w:t xml:space="preserve"> </w:t>
      </w:r>
      <w:r w:rsidRPr="00AB64DB">
        <w:t>quis</w:t>
      </w:r>
      <w:proofErr w:type="gramEnd"/>
      <w:r w:rsidRPr="00AB64DB">
        <w:t xml:space="preserve">  </w:t>
      </w:r>
      <w:r w:rsidRPr="00AB64DB">
        <w:rPr>
          <w:w w:val="106"/>
        </w:rPr>
        <w:t>vulputa</w:t>
      </w:r>
      <w:r w:rsidRPr="00AB64DB">
        <w:rPr>
          <w:w w:val="119"/>
        </w:rPr>
        <w:t>t</w:t>
      </w:r>
      <w:r w:rsidRPr="00AB64DB">
        <w:rPr>
          <w:w w:val="113"/>
        </w:rPr>
        <w:t xml:space="preserve">e </w:t>
      </w:r>
      <w:r w:rsidRPr="00AB64DB">
        <w:rPr>
          <w:w w:val="108"/>
        </w:rPr>
        <w:t>po</w:t>
      </w:r>
      <w:r w:rsidRPr="00AB64DB">
        <w:rPr>
          <w:spacing w:val="5"/>
          <w:w w:val="108"/>
        </w:rPr>
        <w:t>r</w:t>
      </w:r>
      <w:r w:rsidRPr="00AB64DB">
        <w:rPr>
          <w:w w:val="110"/>
        </w:rPr>
        <w:t>ttit</w:t>
      </w:r>
      <w:r w:rsidRPr="00AB64DB">
        <w:rPr>
          <w:w w:val="105"/>
        </w:rPr>
        <w:t>o</w:t>
      </w:r>
      <w:r w:rsidRPr="00AB64DB">
        <w:rPr>
          <w:spacing w:val="-12"/>
          <w:w w:val="105"/>
        </w:rPr>
        <w:t>r</w:t>
      </w:r>
      <w:r w:rsidRPr="00AB64DB">
        <w:rPr>
          <w:w w:val="82"/>
        </w:rPr>
        <w:t>,</w:t>
      </w:r>
      <w:r w:rsidRPr="00AB64DB">
        <w:rPr>
          <w:spacing w:val="7"/>
          <w:w w:val="82"/>
        </w:rPr>
        <w:t xml:space="preserve"> </w:t>
      </w:r>
      <w:r w:rsidRPr="00AB64DB">
        <w:t xml:space="preserve">magna </w:t>
      </w:r>
      <w:r w:rsidRPr="00AB64DB">
        <w:rPr>
          <w:spacing w:val="5"/>
        </w:rPr>
        <w:t xml:space="preserve"> </w:t>
      </w:r>
      <w:r w:rsidRPr="00AB64DB">
        <w:t>mi</w:t>
      </w:r>
      <w:r w:rsidRPr="00AB64DB">
        <w:rPr>
          <w:spacing w:val="10"/>
        </w:rPr>
        <w:t xml:space="preserve"> </w:t>
      </w:r>
      <w:r w:rsidRPr="00AB64DB">
        <w:rPr>
          <w:spacing w:val="-2"/>
        </w:rPr>
        <w:t>v</w:t>
      </w:r>
      <w:r w:rsidRPr="00AB64DB">
        <w:t xml:space="preserve">estibulum  </w:t>
      </w:r>
      <w:r w:rsidRPr="00AB64DB">
        <w:rPr>
          <w:w w:val="110"/>
        </w:rPr>
        <w:t>est</w:t>
      </w:r>
      <w:r w:rsidRPr="00AB64DB">
        <w:rPr>
          <w:w w:val="82"/>
        </w:rPr>
        <w:t>,</w:t>
      </w:r>
      <w:r w:rsidRPr="00AB64DB">
        <w:rPr>
          <w:spacing w:val="7"/>
          <w:w w:val="82"/>
        </w:rPr>
        <w:t xml:space="preserve"> </w:t>
      </w:r>
      <w:r w:rsidRPr="00AB64DB">
        <w:t>sit</w:t>
      </w:r>
      <w:r w:rsidRPr="00AB64DB">
        <w:rPr>
          <w:spacing w:val="9"/>
        </w:rPr>
        <w:t xml:space="preserve"> </w:t>
      </w:r>
      <w:r w:rsidRPr="00AB64DB">
        <w:t>amet</w:t>
      </w:r>
      <w:r w:rsidRPr="00AB64DB">
        <w:rPr>
          <w:spacing w:val="50"/>
        </w:rPr>
        <w:t xml:space="preserve"> </w:t>
      </w:r>
      <w:r w:rsidRPr="00AB64DB">
        <w:t>impe</w:t>
      </w:r>
      <w:r w:rsidRPr="00AB64DB">
        <w:rPr>
          <w:spacing w:val="-2"/>
        </w:rPr>
        <w:t>r</w:t>
      </w:r>
      <w:r w:rsidRPr="00AB64DB">
        <w:t xml:space="preserve">diet </w:t>
      </w:r>
      <w:r w:rsidRPr="00AB64DB">
        <w:rPr>
          <w:spacing w:val="4"/>
        </w:rPr>
        <w:t xml:space="preserve"> </w:t>
      </w:r>
      <w:r w:rsidRPr="00AB64DB">
        <w:t>nunc</w:t>
      </w:r>
      <w:r w:rsidRPr="00AB64DB">
        <w:rPr>
          <w:spacing w:val="42"/>
        </w:rPr>
        <w:t xml:space="preserve"> </w:t>
      </w:r>
      <w:r w:rsidRPr="00AB64DB">
        <w:t>u</w:t>
      </w:r>
      <w:r w:rsidRPr="00AB64DB">
        <w:rPr>
          <w:spacing w:val="1"/>
        </w:rPr>
        <w:t>r</w:t>
      </w:r>
      <w:r w:rsidRPr="00AB64DB">
        <w:t>na</w:t>
      </w:r>
      <w:r w:rsidRPr="00AB64DB">
        <w:rPr>
          <w:spacing w:val="35"/>
        </w:rPr>
        <w:t xml:space="preserve"> </w:t>
      </w:r>
      <w:r w:rsidRPr="00AB64DB">
        <w:rPr>
          <w:w w:val="115"/>
        </w:rPr>
        <w:t xml:space="preserve">et </w:t>
      </w:r>
      <w:r w:rsidRPr="00AB64DB">
        <w:rPr>
          <w:w w:val="98"/>
        </w:rPr>
        <w:t>elit.</w:t>
      </w:r>
      <w:r w:rsidRPr="00AB64DB">
        <w:rPr>
          <w:spacing w:val="3"/>
          <w:w w:val="98"/>
        </w:rPr>
        <w:t xml:space="preserve"> </w:t>
      </w:r>
      <w:r w:rsidRPr="00AB64DB">
        <w:rPr>
          <w:spacing w:val="-8"/>
        </w:rPr>
        <w:t>F</w:t>
      </w:r>
      <w:r w:rsidRPr="00AB64DB">
        <w:t>usce</w:t>
      </w:r>
      <w:r w:rsidRPr="00AB64DB">
        <w:rPr>
          <w:spacing w:val="8"/>
        </w:rPr>
        <w:t xml:space="preserve"> </w:t>
      </w:r>
      <w:r w:rsidRPr="00AB64DB">
        <w:rPr>
          <w:w w:val="104"/>
        </w:rPr>
        <w:t>ult</w:t>
      </w:r>
      <w:r w:rsidRPr="00AB64DB">
        <w:rPr>
          <w:spacing w:val="1"/>
          <w:w w:val="104"/>
        </w:rPr>
        <w:t>r</w:t>
      </w:r>
      <w:r w:rsidRPr="00AB64DB">
        <w:rPr>
          <w:w w:val="94"/>
        </w:rPr>
        <w:t>ic</w:t>
      </w:r>
      <w:r w:rsidRPr="00AB64DB">
        <w:rPr>
          <w:w w:val="107"/>
        </w:rPr>
        <w:t>e</w:t>
      </w:r>
      <w:r w:rsidRPr="00AB64DB">
        <w:rPr>
          <w:spacing w:val="-2"/>
          <w:w w:val="107"/>
        </w:rPr>
        <w:t>s</w:t>
      </w:r>
      <w:r w:rsidRPr="00AB64DB">
        <w:rPr>
          <w:w w:val="82"/>
        </w:rPr>
        <w:t xml:space="preserve">, </w:t>
      </w:r>
      <w:r w:rsidRPr="00AB64DB">
        <w:t>libe</w:t>
      </w:r>
      <w:r w:rsidRPr="00AB64DB">
        <w:rPr>
          <w:spacing w:val="-2"/>
        </w:rPr>
        <w:t>r</w:t>
      </w:r>
      <w:r w:rsidRPr="00AB64DB">
        <w:t>o</w:t>
      </w:r>
      <w:r w:rsidRPr="00AB64DB">
        <w:rPr>
          <w:spacing w:val="18"/>
        </w:rPr>
        <w:t xml:space="preserve"> </w:t>
      </w:r>
      <w:r w:rsidRPr="00AB64DB">
        <w:t>a</w:t>
      </w:r>
      <w:r w:rsidRPr="00AB64DB">
        <w:rPr>
          <w:spacing w:val="8"/>
        </w:rPr>
        <w:t xml:space="preserve"> </w:t>
      </w:r>
      <w:r w:rsidRPr="00AB64DB">
        <w:t>lu</w:t>
      </w:r>
      <w:r w:rsidRPr="00AB64DB">
        <w:rPr>
          <w:spacing w:val="3"/>
        </w:rPr>
        <w:t>c</w:t>
      </w:r>
      <w:r w:rsidRPr="00AB64DB">
        <w:t>tus</w:t>
      </w:r>
      <w:r w:rsidRPr="00AB64DB">
        <w:rPr>
          <w:spacing w:val="26"/>
        </w:rPr>
        <w:t xml:space="preserve"> </w:t>
      </w:r>
      <w:r w:rsidRPr="00AB64DB">
        <w:t>bibendum</w:t>
      </w:r>
      <w:proofErr w:type="gramStart"/>
      <w:r w:rsidRPr="00AB64DB">
        <w:t xml:space="preserve">, </w:t>
      </w:r>
      <w:r w:rsidRPr="00AB64DB">
        <w:rPr>
          <w:spacing w:val="10"/>
        </w:rPr>
        <w:t xml:space="preserve"> </w:t>
      </w:r>
      <w:r w:rsidRPr="00AB64DB">
        <w:t>dolor</w:t>
      </w:r>
      <w:proofErr w:type="gramEnd"/>
      <w:r w:rsidRPr="00AB64DB">
        <w:rPr>
          <w:spacing w:val="23"/>
        </w:rPr>
        <w:t xml:space="preserve"> </w:t>
      </w:r>
      <w:r w:rsidRPr="00AB64DB">
        <w:t>nibh</w:t>
      </w:r>
      <w:r w:rsidRPr="00AB64DB">
        <w:rPr>
          <w:spacing w:val="27"/>
        </w:rPr>
        <w:t xml:space="preserve"> </w:t>
      </w:r>
      <w:r w:rsidRPr="00AB64DB">
        <w:t>po</w:t>
      </w:r>
      <w:r w:rsidRPr="00AB64DB">
        <w:rPr>
          <w:spacing w:val="5"/>
        </w:rPr>
        <w:t>r</w:t>
      </w:r>
      <w:r w:rsidRPr="00AB64DB">
        <w:t xml:space="preserve">ttitor </w:t>
      </w:r>
      <w:r w:rsidRPr="00AB64DB">
        <w:rPr>
          <w:spacing w:val="2"/>
        </w:rPr>
        <w:t xml:space="preserve"> </w:t>
      </w:r>
      <w:r w:rsidRPr="00AB64DB">
        <w:t>lig- ula,</w:t>
      </w:r>
      <w:r w:rsidRPr="00AB64DB">
        <w:rPr>
          <w:spacing w:val="8"/>
        </w:rPr>
        <w:t xml:space="preserve"> </w:t>
      </w:r>
      <w:r w:rsidRPr="00AB64DB">
        <w:t>vitae</w:t>
      </w:r>
      <w:r w:rsidRPr="00AB64DB">
        <w:rPr>
          <w:spacing w:val="25"/>
        </w:rPr>
        <w:t xml:space="preserve"> </w:t>
      </w:r>
      <w:r w:rsidRPr="00AB64DB">
        <w:rPr>
          <w:w w:val="108"/>
        </w:rPr>
        <w:t>condimentum</w:t>
      </w:r>
      <w:r w:rsidRPr="00AB64DB">
        <w:rPr>
          <w:spacing w:val="4"/>
          <w:w w:val="108"/>
        </w:rPr>
        <w:t xml:space="preserve"> </w:t>
      </w:r>
      <w:r w:rsidRPr="00AB64DB">
        <w:t>lacus</w:t>
      </w:r>
      <w:r w:rsidRPr="00AB64DB">
        <w:rPr>
          <w:spacing w:val="17"/>
        </w:rPr>
        <w:t xml:space="preserve"> </w:t>
      </w:r>
      <w:r w:rsidRPr="00AB64DB">
        <w:rPr>
          <w:spacing w:val="-3"/>
        </w:rPr>
        <w:t>f</w:t>
      </w:r>
      <w:r w:rsidRPr="00AB64DB">
        <w:t>elis</w:t>
      </w:r>
      <w:r w:rsidRPr="00AB64DB">
        <w:rPr>
          <w:spacing w:val="-8"/>
        </w:rPr>
        <w:t xml:space="preserve"> </w:t>
      </w:r>
      <w:r w:rsidRPr="00AB64DB">
        <w:t>lobo</w:t>
      </w:r>
      <w:r w:rsidRPr="00AB64DB">
        <w:rPr>
          <w:spacing w:val="5"/>
        </w:rPr>
        <w:t>r</w:t>
      </w:r>
      <w:r w:rsidRPr="00AB64DB">
        <w:t>tis</w:t>
      </w:r>
      <w:r w:rsidRPr="00AB64DB">
        <w:rPr>
          <w:spacing w:val="33"/>
        </w:rPr>
        <w:t xml:space="preserve"> </w:t>
      </w:r>
      <w:r w:rsidRPr="00AB64DB">
        <w:rPr>
          <w:w w:val="106"/>
        </w:rPr>
        <w:t>odi</w:t>
      </w:r>
      <w:r w:rsidRPr="00AB64DB">
        <w:rPr>
          <w:spacing w:val="-5"/>
          <w:w w:val="106"/>
        </w:rPr>
        <w:t>o</w:t>
      </w:r>
      <w:r w:rsidRPr="00AB64DB">
        <w:rPr>
          <w:w w:val="82"/>
        </w:rPr>
        <w:t>.</w:t>
      </w:r>
      <w:r w:rsidRPr="00AB64DB">
        <w:rPr>
          <w:spacing w:val="8"/>
        </w:rPr>
        <w:t xml:space="preserve"> </w:t>
      </w:r>
      <w:proofErr w:type="gramStart"/>
      <w:r w:rsidRPr="00AB64DB">
        <w:rPr>
          <w:spacing w:val="1"/>
        </w:rPr>
        <w:t>M</w:t>
      </w:r>
      <w:r w:rsidRPr="00AB64DB">
        <w:t>au</w:t>
      </w:r>
      <w:r w:rsidRPr="00AB64DB">
        <w:rPr>
          <w:spacing w:val="1"/>
        </w:rPr>
        <w:t>r</w:t>
      </w:r>
      <w:r w:rsidRPr="00AB64DB">
        <w:t>is</w:t>
      </w:r>
      <w:r w:rsidRPr="00AB64DB">
        <w:rPr>
          <w:spacing w:val="-4"/>
        </w:rPr>
        <w:t xml:space="preserve"> </w:t>
      </w:r>
      <w:r w:rsidRPr="00AB64DB">
        <w:rPr>
          <w:spacing w:val="1"/>
        </w:rPr>
        <w:t>r</w:t>
      </w:r>
      <w:r w:rsidRPr="00AB64DB">
        <w:t>honcus</w:t>
      </w:r>
      <w:r w:rsidRPr="00AB64DB">
        <w:rPr>
          <w:spacing w:val="50"/>
        </w:rPr>
        <w:t xml:space="preserve"> </w:t>
      </w:r>
      <w:r w:rsidRPr="00AB64DB">
        <w:rPr>
          <w:w w:val="108"/>
        </w:rPr>
        <w:t>tur</w:t>
      </w:r>
      <w:r w:rsidRPr="00AB64DB">
        <w:rPr>
          <w:w w:val="92"/>
        </w:rPr>
        <w:t xml:space="preserve">- </w:t>
      </w:r>
      <w:r w:rsidRPr="00AB64DB">
        <w:t xml:space="preserve">pis </w:t>
      </w:r>
      <w:r w:rsidRPr="00AB64DB">
        <w:rPr>
          <w:w w:val="105"/>
        </w:rPr>
        <w:t>dolo</w:t>
      </w:r>
      <w:r w:rsidRPr="00AB64DB">
        <w:rPr>
          <w:spacing w:val="-12"/>
          <w:w w:val="105"/>
        </w:rPr>
        <w:t>r</w:t>
      </w:r>
      <w:r w:rsidRPr="00AB64DB">
        <w:rPr>
          <w:w w:val="82"/>
        </w:rPr>
        <w:t>,</w:t>
      </w:r>
      <w:r w:rsidRPr="00AB64DB">
        <w:rPr>
          <w:spacing w:val="-6"/>
        </w:rPr>
        <w:t xml:space="preserve"> </w:t>
      </w:r>
      <w:r w:rsidRPr="00AB64DB">
        <w:t>eget</w:t>
      </w:r>
      <w:r w:rsidRPr="00AB64DB">
        <w:rPr>
          <w:spacing w:val="42"/>
        </w:rPr>
        <w:t xml:space="preserve"> </w:t>
      </w:r>
      <w:r w:rsidRPr="00AB64DB">
        <w:t>va</w:t>
      </w:r>
      <w:r w:rsidRPr="00AB64DB">
        <w:rPr>
          <w:spacing w:val="1"/>
        </w:rPr>
        <w:t>r</w:t>
      </w:r>
      <w:r w:rsidRPr="00AB64DB">
        <w:t xml:space="preserve">ius </w:t>
      </w:r>
      <w:r w:rsidRPr="00AB64DB">
        <w:rPr>
          <w:spacing w:val="1"/>
        </w:rPr>
        <w:t>r</w:t>
      </w:r>
      <w:r w:rsidRPr="00AB64DB">
        <w:t>isus</w:t>
      </w:r>
      <w:r w:rsidRPr="00AB64DB">
        <w:rPr>
          <w:spacing w:val="-4"/>
        </w:rPr>
        <w:t xml:space="preserve"> </w:t>
      </w:r>
      <w:r w:rsidRPr="00AB64DB">
        <w:t>sagittis</w:t>
      </w:r>
      <w:r w:rsidRPr="00AB64DB">
        <w:rPr>
          <w:spacing w:val="18"/>
        </w:rPr>
        <w:t xml:space="preserve"> </w:t>
      </w:r>
      <w:r w:rsidRPr="00AB64DB">
        <w:rPr>
          <w:w w:val="113"/>
        </w:rPr>
        <w:t>eget</w:t>
      </w:r>
      <w:r w:rsidRPr="00AB64DB">
        <w:rPr>
          <w:w w:val="82"/>
        </w:rPr>
        <w:t>.</w:t>
      </w:r>
      <w:proofErr w:type="gramEnd"/>
      <w:r w:rsidRPr="00AB64DB">
        <w:rPr>
          <w:spacing w:val="-6"/>
        </w:rPr>
        <w:t xml:space="preserve"> </w:t>
      </w:r>
      <w:proofErr w:type="gramStart"/>
      <w:r w:rsidRPr="00AB64DB">
        <w:rPr>
          <w:spacing w:val="1"/>
        </w:rPr>
        <w:t>M</w:t>
      </w:r>
      <w:r w:rsidRPr="00AB64DB">
        <w:t>au</w:t>
      </w:r>
      <w:r w:rsidRPr="00AB64DB">
        <w:rPr>
          <w:spacing w:val="1"/>
        </w:rPr>
        <w:t>r</w:t>
      </w:r>
      <w:r w:rsidRPr="00AB64DB">
        <w:t>is</w:t>
      </w:r>
      <w:r w:rsidRPr="00AB64DB">
        <w:rPr>
          <w:spacing w:val="-18"/>
        </w:rPr>
        <w:t xml:space="preserve"> </w:t>
      </w:r>
      <w:r w:rsidRPr="00AB64DB">
        <w:t>placerat</w:t>
      </w:r>
      <w:r w:rsidRPr="00AB64DB">
        <w:rPr>
          <w:spacing w:val="38"/>
        </w:rPr>
        <w:t xml:space="preserve"> </w:t>
      </w:r>
      <w:r w:rsidRPr="00AB64DB">
        <w:t>co</w:t>
      </w:r>
      <w:r w:rsidRPr="00AB64DB">
        <w:rPr>
          <w:spacing w:val="-3"/>
        </w:rPr>
        <w:t>n</w:t>
      </w:r>
      <w:r w:rsidRPr="00AB64DB">
        <w:t>vallis</w:t>
      </w:r>
      <w:r w:rsidRPr="00AB64DB">
        <w:rPr>
          <w:spacing w:val="-6"/>
        </w:rPr>
        <w:t xml:space="preserve"> </w:t>
      </w:r>
      <w:r w:rsidRPr="00AB64DB">
        <w:rPr>
          <w:spacing w:val="1"/>
          <w:w w:val="98"/>
        </w:rPr>
        <w:t>r</w:t>
      </w:r>
      <w:r w:rsidRPr="00AB64DB">
        <w:rPr>
          <w:w w:val="101"/>
        </w:rPr>
        <w:t xml:space="preserve">isus </w:t>
      </w:r>
      <w:r w:rsidRPr="00AB64DB">
        <w:t>eget</w:t>
      </w:r>
      <w:r w:rsidRPr="00AB64DB">
        <w:rPr>
          <w:spacing w:val="43"/>
        </w:rPr>
        <w:t xml:space="preserve"> </w:t>
      </w:r>
      <w:r w:rsidRPr="00AB64DB">
        <w:rPr>
          <w:spacing w:val="1"/>
          <w:w w:val="98"/>
        </w:rPr>
        <w:t>r</w:t>
      </w:r>
      <w:r w:rsidRPr="00AB64DB">
        <w:rPr>
          <w:w w:val="107"/>
        </w:rPr>
        <w:t>honcu</w:t>
      </w:r>
      <w:r w:rsidRPr="00AB64DB">
        <w:rPr>
          <w:spacing w:val="-2"/>
          <w:w w:val="107"/>
        </w:rPr>
        <w:t>s</w:t>
      </w:r>
      <w:r w:rsidRPr="00AB64DB">
        <w:rPr>
          <w:w w:val="82"/>
        </w:rPr>
        <w:t>.</w:t>
      </w:r>
      <w:proofErr w:type="gramEnd"/>
      <w:r w:rsidRPr="00AB64DB">
        <w:rPr>
          <w:spacing w:val="-5"/>
        </w:rPr>
        <w:t xml:space="preserve"> </w:t>
      </w:r>
      <w:r w:rsidRPr="00AB64DB">
        <w:rPr>
          <w:spacing w:val="1"/>
        </w:rPr>
        <w:t>D</w:t>
      </w:r>
      <w:r w:rsidRPr="00AB64DB">
        <w:t>uis</w:t>
      </w:r>
      <w:r w:rsidRPr="00AB64DB">
        <w:rPr>
          <w:spacing w:val="-15"/>
        </w:rPr>
        <w:t xml:space="preserve"> </w:t>
      </w:r>
      <w:r w:rsidRPr="00AB64DB">
        <w:t>ullamco</w:t>
      </w:r>
      <w:r w:rsidRPr="00AB64DB">
        <w:rPr>
          <w:spacing w:val="1"/>
        </w:rPr>
        <w:t>r</w:t>
      </w:r>
      <w:r w:rsidRPr="00AB64DB">
        <w:t>per</w:t>
      </w:r>
      <w:r w:rsidRPr="00AB64DB">
        <w:rPr>
          <w:spacing w:val="41"/>
        </w:rPr>
        <w:t xml:space="preserve"> </w:t>
      </w:r>
      <w:r w:rsidRPr="00AB64DB">
        <w:t>o</w:t>
      </w:r>
      <w:r w:rsidRPr="00AB64DB">
        <w:rPr>
          <w:spacing w:val="-2"/>
        </w:rPr>
        <w:t>r</w:t>
      </w:r>
      <w:r w:rsidRPr="00AB64DB">
        <w:t>ci</w:t>
      </w:r>
      <w:r w:rsidRPr="00AB64DB">
        <w:rPr>
          <w:spacing w:val="-5"/>
        </w:rPr>
        <w:t xml:space="preserve"> </w:t>
      </w:r>
      <w:r w:rsidRPr="00AB64DB">
        <w:t>o</w:t>
      </w:r>
      <w:r w:rsidRPr="00AB64DB">
        <w:rPr>
          <w:spacing w:val="-2"/>
        </w:rPr>
        <w:t>r</w:t>
      </w:r>
      <w:r w:rsidRPr="00AB64DB">
        <w:t>ci,</w:t>
      </w:r>
      <w:r w:rsidRPr="00AB64DB">
        <w:rPr>
          <w:spacing w:val="-15"/>
        </w:rPr>
        <w:t xml:space="preserve"> </w:t>
      </w:r>
      <w:r w:rsidRPr="00AB64DB">
        <w:t>eu</w:t>
      </w:r>
      <w:r w:rsidRPr="00AB64DB">
        <w:rPr>
          <w:spacing w:val="18"/>
        </w:rPr>
        <w:t xml:space="preserve"> </w:t>
      </w:r>
      <w:r w:rsidRPr="00AB64DB">
        <w:rPr>
          <w:spacing w:val="-2"/>
        </w:rPr>
        <w:t>v</w:t>
      </w:r>
      <w:r w:rsidRPr="00AB64DB">
        <w:t>olutpat</w:t>
      </w:r>
      <w:r w:rsidRPr="00AB64DB">
        <w:rPr>
          <w:spacing w:val="46"/>
        </w:rPr>
        <w:t xml:space="preserve"> </w:t>
      </w:r>
      <w:r w:rsidRPr="00AB64DB">
        <w:t>nunc</w:t>
      </w:r>
      <w:r w:rsidRPr="00AB64DB">
        <w:rPr>
          <w:spacing w:val="29"/>
        </w:rPr>
        <w:t xml:space="preserve"> </w:t>
      </w:r>
      <w:r w:rsidRPr="00AB64DB">
        <w:t>po</w:t>
      </w:r>
      <w:r w:rsidRPr="00AB64DB">
        <w:rPr>
          <w:spacing w:val="5"/>
        </w:rPr>
        <w:t>r</w:t>
      </w:r>
      <w:r w:rsidRPr="00AB64DB">
        <w:t>ta</w:t>
      </w:r>
      <w:r w:rsidRPr="00AB64DB">
        <w:rPr>
          <w:spacing w:val="37"/>
        </w:rPr>
        <w:t xml:space="preserve"> </w:t>
      </w:r>
      <w:proofErr w:type="gramStart"/>
      <w:r w:rsidRPr="00AB64DB">
        <w:rPr>
          <w:w w:val="106"/>
        </w:rPr>
        <w:t>non</w:t>
      </w:r>
      <w:proofErr w:type="gramEnd"/>
      <w:r w:rsidRPr="00AB64DB">
        <w:rPr>
          <w:w w:val="106"/>
        </w:rPr>
        <w:t xml:space="preserve">. </w:t>
      </w:r>
      <w:proofErr w:type="gramStart"/>
      <w:r>
        <w:t>Nunc</w:t>
      </w:r>
      <w:r>
        <w:rPr>
          <w:spacing w:val="-4"/>
        </w:rPr>
        <w:t xml:space="preserve"> </w:t>
      </w:r>
      <w:r>
        <w:t>eget</w:t>
      </w:r>
      <w:r>
        <w:rPr>
          <w:spacing w:val="34"/>
        </w:rPr>
        <w:t xml:space="preserve"> </w:t>
      </w:r>
      <w:r>
        <w:t>adipiscing</w:t>
      </w:r>
      <w:r>
        <w:rPr>
          <w:spacing w:val="22"/>
        </w:rPr>
        <w:t xml:space="preserve"> </w:t>
      </w:r>
      <w:r>
        <w:t>quam,</w:t>
      </w:r>
      <w:r>
        <w:rPr>
          <w:spacing w:val="19"/>
        </w:rPr>
        <w:t xml:space="preserve"> </w:t>
      </w:r>
      <w:r>
        <w:t>eget</w:t>
      </w:r>
      <w:r>
        <w:rPr>
          <w:spacing w:val="34"/>
        </w:rPr>
        <w:t xml:space="preserve"> </w:t>
      </w:r>
      <w:r>
        <w:rPr>
          <w:spacing w:val="-2"/>
        </w:rPr>
        <w:t>v</w:t>
      </w:r>
      <w:r>
        <w:t>estibulum</w:t>
      </w:r>
      <w:r>
        <w:rPr>
          <w:spacing w:val="34"/>
        </w:rPr>
        <w:t xml:space="preserve"> </w:t>
      </w:r>
      <w:r>
        <w:rPr>
          <w:w w:val="108"/>
        </w:rPr>
        <w:t>tu</w:t>
      </w:r>
      <w:r>
        <w:rPr>
          <w:spacing w:val="1"/>
          <w:w w:val="108"/>
        </w:rPr>
        <w:t>r</w:t>
      </w:r>
      <w:r>
        <w:rPr>
          <w:w w:val="102"/>
        </w:rPr>
        <w:t>pi</w:t>
      </w:r>
      <w:r>
        <w:rPr>
          <w:spacing w:val="-2"/>
          <w:w w:val="102"/>
        </w:rPr>
        <w:t>s</w:t>
      </w:r>
      <w:r>
        <w:rPr>
          <w:w w:val="82"/>
        </w:rPr>
        <w:t>.</w:t>
      </w:r>
      <w:proofErr w:type="gramEnd"/>
      <w:r>
        <w:rPr>
          <w:spacing w:val="-14"/>
        </w:rPr>
        <w:t xml:space="preserve"> </w:t>
      </w:r>
      <w:proofErr w:type="gramStart"/>
      <w:r>
        <w:rPr>
          <w:spacing w:val="2"/>
          <w:w w:val="71"/>
        </w:rPr>
        <w:t>I</w:t>
      </w:r>
      <w:r>
        <w:rPr>
          <w:w w:val="111"/>
        </w:rPr>
        <w:t>n</w:t>
      </w:r>
      <w:r>
        <w:rPr>
          <w:spacing w:val="-14"/>
        </w:rPr>
        <w:t xml:space="preserve"> </w:t>
      </w:r>
      <w:r>
        <w:t>aliquam</w:t>
      </w:r>
      <w:r>
        <w:rPr>
          <w:spacing w:val="21"/>
        </w:rPr>
        <w:t xml:space="preserve"> </w:t>
      </w:r>
      <w:r>
        <w:rPr>
          <w:w w:val="105"/>
        </w:rPr>
        <w:t>o</w:t>
      </w:r>
      <w:r>
        <w:rPr>
          <w:spacing w:val="1"/>
          <w:w w:val="105"/>
        </w:rPr>
        <w:t>r</w:t>
      </w:r>
      <w:r>
        <w:rPr>
          <w:w w:val="106"/>
        </w:rPr>
        <w:t>na</w:t>
      </w:r>
      <w:r>
        <w:rPr>
          <w:spacing w:val="-2"/>
          <w:w w:val="106"/>
        </w:rPr>
        <w:t>r</w:t>
      </w:r>
      <w:r>
        <w:rPr>
          <w:w w:val="113"/>
        </w:rPr>
        <w:t xml:space="preserve">e </w:t>
      </w:r>
      <w:r>
        <w:rPr>
          <w:w w:val="102"/>
        </w:rPr>
        <w:t>libe</w:t>
      </w:r>
      <w:r>
        <w:rPr>
          <w:spacing w:val="-2"/>
          <w:w w:val="102"/>
        </w:rPr>
        <w:t>r</w:t>
      </w:r>
      <w:r>
        <w:rPr>
          <w:spacing w:val="-5"/>
          <w:w w:val="109"/>
        </w:rPr>
        <w:t>o</w:t>
      </w:r>
      <w:r>
        <w:rPr>
          <w:w w:val="82"/>
        </w:rPr>
        <w:t>,</w:t>
      </w:r>
      <w:r>
        <w:rPr>
          <w:spacing w:val="-8"/>
        </w:rPr>
        <w:t xml:space="preserve"> </w:t>
      </w:r>
      <w:r>
        <w:t>in</w:t>
      </w:r>
      <w:r>
        <w:rPr>
          <w:spacing w:val="-6"/>
        </w:rPr>
        <w:t xml:space="preserve"> </w:t>
      </w:r>
      <w:r>
        <w:t>dignissim</w:t>
      </w:r>
      <w:r>
        <w:rPr>
          <w:spacing w:val="15"/>
        </w:rPr>
        <w:t xml:space="preserve"> </w:t>
      </w:r>
      <w:r>
        <w:rPr>
          <w:spacing w:val="-2"/>
        </w:rPr>
        <w:t>v</w:t>
      </w:r>
      <w:r>
        <w:t>elit</w:t>
      </w:r>
      <w:r>
        <w:rPr>
          <w:spacing w:val="-7"/>
        </w:rPr>
        <w:t xml:space="preserve"> </w:t>
      </w:r>
      <w:r>
        <w:rPr>
          <w:w w:val="108"/>
        </w:rPr>
        <w:t>elementum</w:t>
      </w:r>
      <w:r>
        <w:rPr>
          <w:spacing w:val="-5"/>
          <w:w w:val="108"/>
        </w:rPr>
        <w:t xml:space="preserve"> </w:t>
      </w:r>
      <w:r>
        <w:rPr>
          <w:w w:val="113"/>
        </w:rPr>
        <w:t>eget</w:t>
      </w:r>
      <w:r>
        <w:rPr>
          <w:w w:val="82"/>
        </w:rPr>
        <w:t>.</w:t>
      </w:r>
      <w:proofErr w:type="gramEnd"/>
    </w:p>
    <w:p w:rsidR="001A3DA4" w:rsidRDefault="00156443" w:rsidP="001A3DA4">
      <w:pPr>
        <w:pStyle w:val="mainbody"/>
      </w:pPr>
      <w:r>
        <w:t>Aliquam</w:t>
      </w:r>
      <w:r>
        <w:rPr>
          <w:spacing w:val="-16"/>
        </w:rPr>
        <w:t xml:space="preserve"> </w:t>
      </w:r>
      <w:r>
        <w:rPr>
          <w:w w:val="119"/>
        </w:rPr>
        <w:t>t</w:t>
      </w:r>
      <w:r>
        <w:rPr>
          <w:w w:val="109"/>
        </w:rPr>
        <w:t>empu</w:t>
      </w:r>
      <w:r>
        <w:rPr>
          <w:spacing w:val="-2"/>
          <w:w w:val="109"/>
        </w:rPr>
        <w:t>s</w:t>
      </w:r>
      <w:r>
        <w:rPr>
          <w:w w:val="82"/>
        </w:rPr>
        <w:t>,</w:t>
      </w:r>
      <w:r>
        <w:rPr>
          <w:spacing w:val="-15"/>
        </w:rPr>
        <w:t xml:space="preserve"> </w:t>
      </w:r>
      <w:r>
        <w:t>diam</w:t>
      </w:r>
      <w:r>
        <w:rPr>
          <w:spacing w:val="7"/>
        </w:rPr>
        <w:t xml:space="preserve"> </w:t>
      </w:r>
      <w:r>
        <w:t>sit</w:t>
      </w:r>
      <w:r>
        <w:rPr>
          <w:spacing w:val="-13"/>
        </w:rPr>
        <w:t xml:space="preserve"> </w:t>
      </w:r>
      <w:r>
        <w:t>amet</w:t>
      </w:r>
      <w:r>
        <w:rPr>
          <w:spacing w:val="28"/>
        </w:rPr>
        <w:t xml:space="preserve"> </w:t>
      </w:r>
      <w:r>
        <w:t>pha</w:t>
      </w:r>
      <w:r>
        <w:rPr>
          <w:spacing w:val="-2"/>
        </w:rPr>
        <w:t>r</w:t>
      </w:r>
      <w:r>
        <w:t>etra</w:t>
      </w:r>
      <w:r>
        <w:rPr>
          <w:spacing w:val="47"/>
        </w:rPr>
        <w:t xml:space="preserve"> </w:t>
      </w:r>
      <w:r>
        <w:rPr>
          <w:w w:val="109"/>
        </w:rPr>
        <w:t>egesta</w:t>
      </w:r>
      <w:r>
        <w:rPr>
          <w:spacing w:val="-2"/>
          <w:w w:val="109"/>
        </w:rPr>
        <w:t>s</w:t>
      </w:r>
      <w:r>
        <w:rPr>
          <w:w w:val="82"/>
        </w:rPr>
        <w:t>,</w:t>
      </w:r>
      <w:r>
        <w:rPr>
          <w:spacing w:val="-15"/>
        </w:rPr>
        <w:t xml:space="preserve"> </w:t>
      </w:r>
      <w:r>
        <w:t>diam</w:t>
      </w:r>
      <w:r>
        <w:rPr>
          <w:spacing w:val="7"/>
        </w:rPr>
        <w:t xml:space="preserve"> </w:t>
      </w:r>
      <w:proofErr w:type="gramStart"/>
      <w:r>
        <w:t>massa</w:t>
      </w:r>
      <w:proofErr w:type="gramEnd"/>
      <w:r>
        <w:rPr>
          <w:spacing w:val="17"/>
        </w:rPr>
        <w:t xml:space="preserve"> </w:t>
      </w:r>
      <w:r>
        <w:rPr>
          <w:w w:val="111"/>
        </w:rPr>
        <w:t>g</w:t>
      </w:r>
      <w:r>
        <w:rPr>
          <w:w w:val="98"/>
        </w:rPr>
        <w:t>r</w:t>
      </w:r>
      <w:r>
        <w:rPr>
          <w:spacing w:val="-2"/>
          <w:w w:val="108"/>
        </w:rPr>
        <w:t>a</w:t>
      </w:r>
      <w:r>
        <w:rPr>
          <w:w w:val="96"/>
        </w:rPr>
        <w:t>v</w:t>
      </w:r>
      <w:r>
        <w:rPr>
          <w:w w:val="92"/>
        </w:rPr>
        <w:t xml:space="preserve">- </w:t>
      </w:r>
      <w:r>
        <w:t>ida</w:t>
      </w:r>
      <w:r>
        <w:rPr>
          <w:spacing w:val="10"/>
        </w:rPr>
        <w:t xml:space="preserve"> </w:t>
      </w:r>
      <w:r>
        <w:rPr>
          <w:w w:val="108"/>
        </w:rPr>
        <w:t>nun</w:t>
      </w:r>
      <w:r>
        <w:rPr>
          <w:spacing w:val="-2"/>
          <w:w w:val="108"/>
        </w:rPr>
        <w:t>c</w:t>
      </w:r>
      <w:r>
        <w:rPr>
          <w:w w:val="82"/>
        </w:rPr>
        <w:t>,</w:t>
      </w:r>
      <w:r>
        <w:t xml:space="preserve"> eget</w:t>
      </w:r>
      <w:r>
        <w:rPr>
          <w:spacing w:val="47"/>
        </w:rPr>
        <w:t xml:space="preserve"> </w:t>
      </w:r>
      <w:r>
        <w:t>aliquet</w:t>
      </w:r>
      <w:r>
        <w:rPr>
          <w:spacing w:val="35"/>
        </w:rPr>
        <w:t xml:space="preserve"> </w:t>
      </w:r>
      <w:r>
        <w:t>leo</w:t>
      </w:r>
      <w:r>
        <w:rPr>
          <w:spacing w:val="12"/>
        </w:rPr>
        <w:t xml:space="preserve"> </w:t>
      </w:r>
      <w:r>
        <w:t>libe</w:t>
      </w:r>
      <w:r>
        <w:rPr>
          <w:spacing w:val="-2"/>
        </w:rPr>
        <w:t>r</w:t>
      </w:r>
      <w:r>
        <w:t>o</w:t>
      </w:r>
      <w:r>
        <w:rPr>
          <w:spacing w:val="17"/>
        </w:rPr>
        <w:t xml:space="preserve"> </w:t>
      </w:r>
      <w:r>
        <w:t>in</w:t>
      </w:r>
      <w:r>
        <w:rPr>
          <w:spacing w:val="1"/>
        </w:rPr>
        <w:t xml:space="preserve"> </w:t>
      </w:r>
      <w:r>
        <w:rPr>
          <w:w w:val="98"/>
        </w:rPr>
        <w:t>elit.</w:t>
      </w:r>
      <w:r>
        <w:rPr>
          <w:spacing w:val="2"/>
          <w:w w:val="98"/>
        </w:rPr>
        <w:t xml:space="preserve"> </w:t>
      </w:r>
      <w:r>
        <w:rPr>
          <w:spacing w:val="-3"/>
        </w:rPr>
        <w:t>A</w:t>
      </w:r>
      <w:r>
        <w:t>enean</w:t>
      </w:r>
      <w:r>
        <w:rPr>
          <w:spacing w:val="30"/>
        </w:rPr>
        <w:t xml:space="preserve"> </w:t>
      </w:r>
      <w:r>
        <w:t>eget</w:t>
      </w:r>
      <w:r>
        <w:rPr>
          <w:spacing w:val="47"/>
        </w:rPr>
        <w:t xml:space="preserve"> </w:t>
      </w:r>
      <w:proofErr w:type="gramStart"/>
      <w:r>
        <w:t xml:space="preserve">neque </w:t>
      </w:r>
      <w:r>
        <w:rPr>
          <w:spacing w:val="2"/>
        </w:rPr>
        <w:t xml:space="preserve"> </w:t>
      </w:r>
      <w:r>
        <w:t>et</w:t>
      </w:r>
      <w:proofErr w:type="gramEnd"/>
      <w:r>
        <w:rPr>
          <w:spacing w:val="23"/>
        </w:rPr>
        <w:t xml:space="preserve"> </w:t>
      </w:r>
      <w:r>
        <w:rPr>
          <w:w w:val="109"/>
        </w:rPr>
        <w:t xml:space="preserve">magna </w:t>
      </w:r>
      <w:r>
        <w:t xml:space="preserve">tincidunt </w:t>
      </w:r>
      <w:r>
        <w:rPr>
          <w:spacing w:val="16"/>
        </w:rPr>
        <w:t xml:space="preserve"> </w:t>
      </w:r>
      <w:r>
        <w:t>o</w:t>
      </w:r>
      <w:r>
        <w:rPr>
          <w:spacing w:val="1"/>
        </w:rPr>
        <w:t>r</w:t>
      </w:r>
      <w:r>
        <w:t>na</w:t>
      </w:r>
      <w:r>
        <w:rPr>
          <w:spacing w:val="-2"/>
        </w:rPr>
        <w:t>r</w:t>
      </w:r>
      <w:r>
        <w:t>e  non</w:t>
      </w:r>
      <w:r>
        <w:rPr>
          <w:spacing w:val="49"/>
        </w:rPr>
        <w:t xml:space="preserve"> </w:t>
      </w:r>
      <w:r>
        <w:t>id</w:t>
      </w:r>
      <w:r>
        <w:rPr>
          <w:spacing w:val="20"/>
        </w:rPr>
        <w:t xml:space="preserve"> </w:t>
      </w:r>
      <w:r>
        <w:rPr>
          <w:w w:val="106"/>
        </w:rPr>
        <w:t>er</w:t>
      </w:r>
      <w:r>
        <w:rPr>
          <w:w w:val="108"/>
        </w:rPr>
        <w:t>a</w:t>
      </w:r>
      <w:r>
        <w:rPr>
          <w:w w:val="119"/>
        </w:rPr>
        <w:t>t</w:t>
      </w:r>
      <w:r>
        <w:rPr>
          <w:w w:val="82"/>
        </w:rPr>
        <w:t>.</w:t>
      </w:r>
      <w:r>
        <w:rPr>
          <w:spacing w:val="16"/>
          <w:w w:val="82"/>
        </w:rPr>
        <w:t xml:space="preserve"> </w:t>
      </w:r>
      <w:proofErr w:type="gramStart"/>
      <w:r w:rsidRPr="00AB64DB">
        <w:rPr>
          <w:spacing w:val="1"/>
        </w:rPr>
        <w:t>Q</w:t>
      </w:r>
      <w:r w:rsidRPr="00AB64DB">
        <w:t>uisque</w:t>
      </w:r>
      <w:r w:rsidRPr="00AB64DB">
        <w:rPr>
          <w:spacing w:val="49"/>
        </w:rPr>
        <w:t xml:space="preserve"> </w:t>
      </w:r>
      <w:r w:rsidRPr="00AB64DB">
        <w:rPr>
          <w:spacing w:val="-2"/>
        </w:rPr>
        <w:t>v</w:t>
      </w:r>
      <w:r w:rsidRPr="00AB64DB">
        <w:t>el</w:t>
      </w:r>
      <w:r w:rsidRPr="00AB64DB">
        <w:rPr>
          <w:spacing w:val="15"/>
        </w:rPr>
        <w:t xml:space="preserve"> </w:t>
      </w:r>
      <w:r w:rsidRPr="00AB64DB">
        <w:t>dolor</w:t>
      </w:r>
      <w:r w:rsidRPr="00AB64DB">
        <w:rPr>
          <w:spacing w:val="40"/>
        </w:rPr>
        <w:t xml:space="preserve"> </w:t>
      </w:r>
      <w:r w:rsidRPr="00AB64DB">
        <w:rPr>
          <w:w w:val="108"/>
        </w:rPr>
        <w:t>tu</w:t>
      </w:r>
      <w:r w:rsidRPr="00AB64DB">
        <w:rPr>
          <w:spacing w:val="1"/>
          <w:w w:val="108"/>
        </w:rPr>
        <w:t>r</w:t>
      </w:r>
      <w:r w:rsidRPr="00AB64DB">
        <w:rPr>
          <w:w w:val="102"/>
        </w:rPr>
        <w:t>pi</w:t>
      </w:r>
      <w:r w:rsidRPr="00AB64DB">
        <w:rPr>
          <w:spacing w:val="-2"/>
          <w:w w:val="102"/>
        </w:rPr>
        <w:t>s</w:t>
      </w:r>
      <w:r w:rsidRPr="00AB64DB">
        <w:rPr>
          <w:w w:val="82"/>
        </w:rPr>
        <w:t>.</w:t>
      </w:r>
      <w:proofErr w:type="gramEnd"/>
      <w:r w:rsidRPr="00AB64DB">
        <w:rPr>
          <w:spacing w:val="16"/>
          <w:w w:val="82"/>
        </w:rPr>
        <w:t xml:space="preserve"> </w:t>
      </w:r>
      <w:r w:rsidRPr="00AB64DB">
        <w:rPr>
          <w:spacing w:val="-5"/>
          <w:w w:val="95"/>
        </w:rPr>
        <w:t>P</w:t>
      </w:r>
      <w:r w:rsidRPr="00AB64DB">
        <w:rPr>
          <w:w w:val="104"/>
        </w:rPr>
        <w:t>ellen</w:t>
      </w:r>
      <w:r w:rsidRPr="00AB64DB">
        <w:rPr>
          <w:w w:val="119"/>
        </w:rPr>
        <w:t>t</w:t>
      </w:r>
      <w:r w:rsidRPr="00AB64DB">
        <w:rPr>
          <w:w w:val="110"/>
        </w:rPr>
        <w:t xml:space="preserve">esque </w:t>
      </w:r>
      <w:proofErr w:type="gramStart"/>
      <w:r w:rsidRPr="00AB64DB">
        <w:t>hend</w:t>
      </w:r>
      <w:r w:rsidRPr="00AB64DB">
        <w:rPr>
          <w:spacing w:val="-2"/>
        </w:rPr>
        <w:t>r</w:t>
      </w:r>
      <w:r w:rsidRPr="00AB64DB">
        <w:t>e</w:t>
      </w:r>
      <w:r w:rsidRPr="00AB64DB">
        <w:rPr>
          <w:spacing w:val="1"/>
        </w:rPr>
        <w:t>r</w:t>
      </w:r>
      <w:r w:rsidRPr="00AB64DB">
        <w:t xml:space="preserve">it </w:t>
      </w:r>
      <w:r w:rsidRPr="00AB64DB">
        <w:rPr>
          <w:spacing w:val="13"/>
        </w:rPr>
        <w:t xml:space="preserve"> </w:t>
      </w:r>
      <w:r w:rsidRPr="00AB64DB">
        <w:t>dignissim</w:t>
      </w:r>
      <w:proofErr w:type="gramEnd"/>
      <w:r w:rsidRPr="00AB64DB">
        <w:rPr>
          <w:spacing w:val="34"/>
        </w:rPr>
        <w:t xml:space="preserve"> </w:t>
      </w:r>
      <w:r w:rsidRPr="00AB64DB">
        <w:rPr>
          <w:w w:val="106"/>
        </w:rPr>
        <w:t>au</w:t>
      </w:r>
      <w:r w:rsidRPr="00AB64DB">
        <w:rPr>
          <w:spacing w:val="3"/>
          <w:w w:val="106"/>
        </w:rPr>
        <w:t>c</w:t>
      </w:r>
      <w:r w:rsidRPr="00AB64DB">
        <w:rPr>
          <w:w w:val="119"/>
        </w:rPr>
        <w:t>t</w:t>
      </w:r>
      <w:r w:rsidRPr="00AB64DB">
        <w:rPr>
          <w:w w:val="105"/>
        </w:rPr>
        <w:t>o</w:t>
      </w:r>
      <w:r w:rsidRPr="00AB64DB">
        <w:rPr>
          <w:spacing w:val="-12"/>
          <w:w w:val="105"/>
        </w:rPr>
        <w:t>r</w:t>
      </w:r>
      <w:r w:rsidRPr="00AB64DB">
        <w:rPr>
          <w:w w:val="82"/>
        </w:rPr>
        <w:t>.</w:t>
      </w:r>
      <w:r w:rsidRPr="00AB64DB">
        <w:rPr>
          <w:spacing w:val="12"/>
          <w:w w:val="82"/>
        </w:rPr>
        <w:t xml:space="preserve"> </w:t>
      </w:r>
      <w:r w:rsidRPr="00AB64DB">
        <w:rPr>
          <w:spacing w:val="1"/>
        </w:rPr>
        <w:t>M</w:t>
      </w:r>
      <w:r w:rsidRPr="00AB64DB">
        <w:t>au</w:t>
      </w:r>
      <w:r w:rsidRPr="00AB64DB">
        <w:rPr>
          <w:spacing w:val="1"/>
        </w:rPr>
        <w:t>r</w:t>
      </w:r>
      <w:r w:rsidRPr="00AB64DB">
        <w:t>is et</w:t>
      </w:r>
      <w:r w:rsidRPr="00AB64DB">
        <w:rPr>
          <w:spacing w:val="35"/>
        </w:rPr>
        <w:t xml:space="preserve"> </w:t>
      </w:r>
      <w:r w:rsidRPr="00AB64DB">
        <w:t>justo</w:t>
      </w:r>
      <w:r w:rsidRPr="00AB64DB">
        <w:rPr>
          <w:spacing w:val="37"/>
        </w:rPr>
        <w:t xml:space="preserve"> </w:t>
      </w:r>
      <w:r w:rsidRPr="00AB64DB">
        <w:t>et</w:t>
      </w:r>
      <w:r w:rsidRPr="00AB64DB">
        <w:rPr>
          <w:spacing w:val="35"/>
        </w:rPr>
        <w:t xml:space="preserve"> </w:t>
      </w:r>
      <w:r w:rsidRPr="00AB64DB">
        <w:t>odio</w:t>
      </w:r>
      <w:r w:rsidRPr="00AB64DB">
        <w:rPr>
          <w:spacing w:val="35"/>
        </w:rPr>
        <w:t xml:space="preserve"> </w:t>
      </w:r>
      <w:proofErr w:type="gramStart"/>
      <w:r w:rsidRPr="00AB64DB">
        <w:t xml:space="preserve">dapibus </w:t>
      </w:r>
      <w:r w:rsidRPr="00AB64DB">
        <w:rPr>
          <w:spacing w:val="11"/>
        </w:rPr>
        <w:t xml:space="preserve"> </w:t>
      </w:r>
      <w:r w:rsidRPr="00AB64DB">
        <w:rPr>
          <w:w w:val="107"/>
        </w:rPr>
        <w:t>blandit</w:t>
      </w:r>
      <w:proofErr w:type="gramEnd"/>
      <w:r w:rsidRPr="00AB64DB">
        <w:rPr>
          <w:w w:val="82"/>
        </w:rPr>
        <w:t xml:space="preserve">. </w:t>
      </w:r>
      <w:r w:rsidRPr="00AB64DB">
        <w:t>Nunc</w:t>
      </w:r>
      <w:r w:rsidRPr="00AB64DB">
        <w:rPr>
          <w:spacing w:val="7"/>
        </w:rPr>
        <w:t xml:space="preserve"> </w:t>
      </w:r>
      <w:r w:rsidRPr="00AB64DB">
        <w:rPr>
          <w:spacing w:val="-2"/>
        </w:rPr>
        <w:t>v</w:t>
      </w:r>
      <w:r w:rsidRPr="00AB64DB">
        <w:t>estibulum,</w:t>
      </w:r>
      <w:r w:rsidRPr="00AB64DB">
        <w:rPr>
          <w:spacing w:val="39"/>
        </w:rPr>
        <w:t xml:space="preserve"> </w:t>
      </w:r>
      <w:r w:rsidRPr="00AB64DB">
        <w:t>nunc</w:t>
      </w:r>
      <w:r w:rsidRPr="00AB64DB">
        <w:rPr>
          <w:spacing w:val="31"/>
        </w:rPr>
        <w:t xml:space="preserve"> </w:t>
      </w:r>
      <w:r w:rsidRPr="00AB64DB">
        <w:t>et</w:t>
      </w:r>
      <w:r w:rsidRPr="00AB64DB">
        <w:rPr>
          <w:spacing w:val="21"/>
        </w:rPr>
        <w:t xml:space="preserve"> </w:t>
      </w:r>
      <w:r w:rsidRPr="00AB64DB">
        <w:rPr>
          <w:w w:val="108"/>
        </w:rPr>
        <w:t>commodo</w:t>
      </w:r>
      <w:r w:rsidRPr="00AB64DB">
        <w:rPr>
          <w:spacing w:val="-6"/>
          <w:w w:val="108"/>
        </w:rPr>
        <w:t xml:space="preserve"> </w:t>
      </w:r>
      <w:r w:rsidRPr="00AB64DB">
        <w:rPr>
          <w:spacing w:val="-2"/>
          <w:w w:val="96"/>
        </w:rPr>
        <w:t>v</w:t>
      </w:r>
      <w:r w:rsidRPr="00AB64DB">
        <w:rPr>
          <w:w w:val="111"/>
        </w:rPr>
        <w:t>enena</w:t>
      </w:r>
      <w:r w:rsidRPr="00AB64DB">
        <w:rPr>
          <w:w w:val="101"/>
        </w:rPr>
        <w:t>ti</w:t>
      </w:r>
      <w:r w:rsidRPr="00AB64DB">
        <w:rPr>
          <w:spacing w:val="-2"/>
          <w:w w:val="101"/>
        </w:rPr>
        <w:t>s</w:t>
      </w:r>
      <w:r w:rsidRPr="00AB64DB">
        <w:rPr>
          <w:w w:val="82"/>
        </w:rPr>
        <w:t>,</w:t>
      </w:r>
      <w:r w:rsidRPr="00AB64DB">
        <w:rPr>
          <w:spacing w:val="-3"/>
        </w:rPr>
        <w:t xml:space="preserve"> </w:t>
      </w:r>
      <w:r w:rsidRPr="00AB64DB">
        <w:t>o</w:t>
      </w:r>
      <w:r w:rsidRPr="00AB64DB">
        <w:rPr>
          <w:spacing w:val="-2"/>
        </w:rPr>
        <w:t>r</w:t>
      </w:r>
      <w:r w:rsidRPr="00AB64DB">
        <w:t>ci</w:t>
      </w:r>
      <w:r w:rsidRPr="00AB64DB">
        <w:rPr>
          <w:spacing w:val="-3"/>
        </w:rPr>
        <w:t xml:space="preserve"> </w:t>
      </w:r>
      <w:r w:rsidRPr="00AB64DB">
        <w:t>justo</w:t>
      </w:r>
      <w:r w:rsidRPr="00AB64DB">
        <w:rPr>
          <w:spacing w:val="23"/>
        </w:rPr>
        <w:t xml:space="preserve"> </w:t>
      </w:r>
      <w:r w:rsidRPr="00AB64DB">
        <w:rPr>
          <w:spacing w:val="-3"/>
          <w:w w:val="87"/>
        </w:rPr>
        <w:t>f</w:t>
      </w:r>
      <w:r w:rsidRPr="00AB64DB">
        <w:rPr>
          <w:w w:val="106"/>
        </w:rPr>
        <w:t>e</w:t>
      </w:r>
      <w:r w:rsidRPr="00AB64DB">
        <w:rPr>
          <w:spacing w:val="1"/>
          <w:w w:val="106"/>
        </w:rPr>
        <w:t>r</w:t>
      </w:r>
      <w:r w:rsidRPr="00AB64DB">
        <w:rPr>
          <w:w w:val="109"/>
        </w:rPr>
        <w:t>men</w:t>
      </w:r>
      <w:r w:rsidRPr="00AB64DB">
        <w:rPr>
          <w:w w:val="110"/>
        </w:rPr>
        <w:t xml:space="preserve">tum </w:t>
      </w:r>
      <w:r w:rsidRPr="00AB64DB">
        <w:rPr>
          <w:w w:val="106"/>
        </w:rPr>
        <w:t>e</w:t>
      </w:r>
      <w:r w:rsidRPr="00AB64DB">
        <w:rPr>
          <w:spacing w:val="-2"/>
          <w:w w:val="106"/>
        </w:rPr>
        <w:t>r</w:t>
      </w:r>
      <w:r w:rsidRPr="00AB64DB">
        <w:rPr>
          <w:w w:val="106"/>
        </w:rPr>
        <w:t>o</w:t>
      </w:r>
      <w:r w:rsidRPr="00AB64DB">
        <w:rPr>
          <w:spacing w:val="-2"/>
          <w:w w:val="106"/>
        </w:rPr>
        <w:t>s</w:t>
      </w:r>
      <w:r w:rsidRPr="00AB64DB">
        <w:rPr>
          <w:w w:val="82"/>
        </w:rPr>
        <w:t>,</w:t>
      </w:r>
      <w:r w:rsidRPr="00AB64DB">
        <w:rPr>
          <w:spacing w:val="3"/>
          <w:w w:val="82"/>
        </w:rPr>
        <w:t xml:space="preserve"> </w:t>
      </w:r>
      <w:proofErr w:type="gramStart"/>
      <w:r w:rsidRPr="00AB64DB">
        <w:t xml:space="preserve">accumsan </w:t>
      </w:r>
      <w:r w:rsidRPr="00AB64DB">
        <w:rPr>
          <w:spacing w:val="2"/>
        </w:rPr>
        <w:t xml:space="preserve"> </w:t>
      </w:r>
      <w:r w:rsidRPr="00AB64DB">
        <w:t>tincidunt</w:t>
      </w:r>
      <w:proofErr w:type="gramEnd"/>
      <w:r w:rsidRPr="00AB64DB">
        <w:t xml:space="preserve"> </w:t>
      </w:r>
      <w:r w:rsidRPr="00AB64DB">
        <w:rPr>
          <w:spacing w:val="2"/>
        </w:rPr>
        <w:t xml:space="preserve"> </w:t>
      </w:r>
      <w:r w:rsidRPr="00AB64DB">
        <w:rPr>
          <w:spacing w:val="-2"/>
        </w:rPr>
        <w:t>v</w:t>
      </w:r>
      <w:r w:rsidRPr="00AB64DB">
        <w:t>elit</w:t>
      </w:r>
      <w:r w:rsidRPr="00AB64DB">
        <w:rPr>
          <w:spacing w:val="4"/>
        </w:rPr>
        <w:t xml:space="preserve"> </w:t>
      </w:r>
      <w:r w:rsidRPr="00AB64DB">
        <w:lastRenderedPageBreak/>
        <w:t>augue  sed</w:t>
      </w:r>
      <w:r w:rsidRPr="00AB64DB">
        <w:rPr>
          <w:spacing w:val="29"/>
        </w:rPr>
        <w:t xml:space="preserve"> </w:t>
      </w:r>
      <w:r w:rsidRPr="00AB64DB">
        <w:rPr>
          <w:w w:val="98"/>
        </w:rPr>
        <w:t>elit.</w:t>
      </w:r>
      <w:r w:rsidRPr="00AB64DB">
        <w:rPr>
          <w:spacing w:val="6"/>
          <w:w w:val="98"/>
        </w:rPr>
        <w:t xml:space="preserve"> </w:t>
      </w:r>
      <w:proofErr w:type="gramStart"/>
      <w:r w:rsidRPr="00AB64DB">
        <w:t>Aliquam</w:t>
      </w:r>
      <w:r w:rsidRPr="00AB64DB">
        <w:rPr>
          <w:spacing w:val="2"/>
        </w:rPr>
        <w:t xml:space="preserve"> </w:t>
      </w:r>
      <w:r w:rsidRPr="00AB64DB">
        <w:t>erat</w:t>
      </w:r>
      <w:r w:rsidRPr="00AB64DB">
        <w:rPr>
          <w:spacing w:val="32"/>
        </w:rPr>
        <w:t xml:space="preserve"> </w:t>
      </w:r>
      <w:r w:rsidRPr="00AB64DB">
        <w:rPr>
          <w:spacing w:val="-2"/>
          <w:w w:val="96"/>
        </w:rPr>
        <w:t>v</w:t>
      </w:r>
      <w:r w:rsidRPr="00AB64DB">
        <w:rPr>
          <w:w w:val="108"/>
        </w:rPr>
        <w:t>olutpa</w:t>
      </w:r>
      <w:r w:rsidRPr="00AB64DB">
        <w:rPr>
          <w:w w:val="119"/>
        </w:rPr>
        <w:t>t</w:t>
      </w:r>
      <w:r w:rsidRPr="00AB64DB">
        <w:rPr>
          <w:w w:val="82"/>
        </w:rPr>
        <w:t>.</w:t>
      </w:r>
      <w:proofErr w:type="gramEnd"/>
      <w:r w:rsidRPr="00AB64DB">
        <w:rPr>
          <w:w w:val="82"/>
        </w:rPr>
        <w:t xml:space="preserve"> </w:t>
      </w:r>
      <w:r w:rsidRPr="00AB64DB">
        <w:rPr>
          <w:spacing w:val="1"/>
        </w:rPr>
        <w:t>S</w:t>
      </w:r>
      <w:r w:rsidRPr="00AB64DB">
        <w:t>ed</w:t>
      </w:r>
      <w:r w:rsidRPr="00AB64DB">
        <w:rPr>
          <w:spacing w:val="10"/>
        </w:rPr>
        <w:t xml:space="preserve"> </w:t>
      </w:r>
      <w:proofErr w:type="gramStart"/>
      <w:r w:rsidRPr="00AB64DB">
        <w:t>leo</w:t>
      </w:r>
      <w:proofErr w:type="gramEnd"/>
      <w:r w:rsidRPr="00AB64DB">
        <w:rPr>
          <w:spacing w:val="13"/>
        </w:rPr>
        <w:t xml:space="preserve"> </w:t>
      </w:r>
      <w:r w:rsidRPr="00AB64DB">
        <w:rPr>
          <w:spacing w:val="-2"/>
          <w:w w:val="98"/>
        </w:rPr>
        <w:t>v</w:t>
      </w:r>
      <w:r w:rsidRPr="00AB64DB">
        <w:rPr>
          <w:w w:val="98"/>
        </w:rPr>
        <w:t>elit,</w:t>
      </w:r>
      <w:r w:rsidRPr="00AB64DB">
        <w:rPr>
          <w:spacing w:val="1"/>
          <w:w w:val="98"/>
        </w:rPr>
        <w:t xml:space="preserve"> </w:t>
      </w:r>
      <w:r w:rsidRPr="00AB64DB">
        <w:t>semper</w:t>
      </w:r>
      <w:r w:rsidRPr="00AB64DB">
        <w:rPr>
          <w:spacing w:val="51"/>
        </w:rPr>
        <w:t xml:space="preserve"> </w:t>
      </w:r>
      <w:r w:rsidRPr="00AB64DB">
        <w:t>sed</w:t>
      </w:r>
      <w:r w:rsidRPr="00AB64DB">
        <w:rPr>
          <w:spacing w:val="26"/>
        </w:rPr>
        <w:t xml:space="preserve"> </w:t>
      </w:r>
      <w:r w:rsidRPr="00AB64DB">
        <w:t>magna</w:t>
      </w:r>
      <w:r w:rsidRPr="00AB64DB">
        <w:rPr>
          <w:spacing w:val="53"/>
        </w:rPr>
        <w:t xml:space="preserve"> </w:t>
      </w:r>
      <w:r w:rsidRPr="00AB64DB">
        <w:rPr>
          <w:w w:val="107"/>
        </w:rPr>
        <w:t>t</w:t>
      </w:r>
      <w:r w:rsidRPr="00AB64DB">
        <w:rPr>
          <w:spacing w:val="1"/>
          <w:w w:val="107"/>
        </w:rPr>
        <w:t>r</w:t>
      </w:r>
      <w:r w:rsidRPr="00AB64DB">
        <w:rPr>
          <w:w w:val="105"/>
        </w:rPr>
        <w:t>istiqu</w:t>
      </w:r>
      <w:r w:rsidRPr="00AB64DB">
        <w:rPr>
          <w:spacing w:val="-3"/>
          <w:w w:val="105"/>
        </w:rPr>
        <w:t>e</w:t>
      </w:r>
      <w:r w:rsidRPr="00AB64DB">
        <w:rPr>
          <w:w w:val="82"/>
        </w:rPr>
        <w:t xml:space="preserve">, </w:t>
      </w:r>
      <w:r w:rsidRPr="00AB64DB">
        <w:rPr>
          <w:spacing w:val="1"/>
        </w:rPr>
        <w:t>r</w:t>
      </w:r>
      <w:r w:rsidRPr="00AB64DB">
        <w:t>honcus</w:t>
      </w:r>
      <w:r w:rsidRPr="00AB64DB">
        <w:rPr>
          <w:spacing w:val="42"/>
        </w:rPr>
        <w:t xml:space="preserve"> </w:t>
      </w:r>
      <w:r w:rsidRPr="00AB64DB">
        <w:rPr>
          <w:spacing w:val="-2"/>
        </w:rPr>
        <w:t>v</w:t>
      </w:r>
      <w:r w:rsidRPr="00AB64DB">
        <w:t>ehicula</w:t>
      </w:r>
      <w:r w:rsidRPr="00AB64DB">
        <w:rPr>
          <w:spacing w:val="21"/>
        </w:rPr>
        <w:t xml:space="preserve"> </w:t>
      </w:r>
      <w:r w:rsidRPr="00AB64DB">
        <w:rPr>
          <w:spacing w:val="-2"/>
          <w:w w:val="98"/>
        </w:rPr>
        <w:t>v</w:t>
      </w:r>
      <w:r w:rsidRPr="00AB64DB">
        <w:rPr>
          <w:w w:val="98"/>
        </w:rPr>
        <w:t>elit.</w:t>
      </w:r>
      <w:r w:rsidRPr="00AB64DB">
        <w:rPr>
          <w:spacing w:val="1"/>
          <w:w w:val="98"/>
        </w:rPr>
        <w:t xml:space="preserve"> </w:t>
      </w:r>
      <w:proofErr w:type="gramStart"/>
      <w:r w:rsidRPr="00AB64DB">
        <w:t>Ali- quam</w:t>
      </w:r>
      <w:r w:rsidRPr="00AB64DB">
        <w:rPr>
          <w:spacing w:val="35"/>
        </w:rPr>
        <w:t xml:space="preserve"> </w:t>
      </w:r>
      <w:r w:rsidRPr="00AB64DB">
        <w:t>suscipit</w:t>
      </w:r>
      <w:r w:rsidRPr="00AB64DB">
        <w:rPr>
          <w:spacing w:val="11"/>
        </w:rPr>
        <w:t xml:space="preserve"> </w:t>
      </w:r>
      <w:r w:rsidRPr="00AB64DB">
        <w:t>pulvinar</w:t>
      </w:r>
      <w:r w:rsidRPr="00AB64DB">
        <w:rPr>
          <w:spacing w:val="13"/>
        </w:rPr>
        <w:t xml:space="preserve"> </w:t>
      </w:r>
      <w:r w:rsidRPr="00AB64DB">
        <w:rPr>
          <w:spacing w:val="1"/>
        </w:rPr>
        <w:t>r</w:t>
      </w:r>
      <w:r w:rsidRPr="00AB64DB">
        <w:t>isus</w:t>
      </w:r>
      <w:r w:rsidRPr="00AB64DB">
        <w:rPr>
          <w:spacing w:val="-7"/>
        </w:rPr>
        <w:t xml:space="preserve"> </w:t>
      </w:r>
      <w:r w:rsidRPr="00AB64DB">
        <w:t>sollicitudin</w:t>
      </w:r>
      <w:r w:rsidRPr="00AB64DB">
        <w:rPr>
          <w:spacing w:val="1"/>
        </w:rPr>
        <w:t xml:space="preserve"> </w:t>
      </w:r>
      <w:r w:rsidRPr="00AB64DB">
        <w:rPr>
          <w:spacing w:val="-3"/>
        </w:rPr>
        <w:t>f</w:t>
      </w:r>
      <w:r w:rsidRPr="00AB64DB">
        <w:t>e</w:t>
      </w:r>
      <w:r w:rsidRPr="00AB64DB">
        <w:rPr>
          <w:spacing w:val="1"/>
        </w:rPr>
        <w:t>r</w:t>
      </w:r>
      <w:r w:rsidRPr="00AB64DB">
        <w:t>mentum.</w:t>
      </w:r>
      <w:proofErr w:type="gramEnd"/>
      <w:r w:rsidRPr="00AB64DB">
        <w:rPr>
          <w:spacing w:val="50"/>
        </w:rPr>
        <w:t xml:space="preserve"> </w:t>
      </w:r>
      <w:proofErr w:type="gramStart"/>
      <w:r w:rsidRPr="00AB64DB">
        <w:rPr>
          <w:spacing w:val="-4"/>
        </w:rPr>
        <w:t>P</w:t>
      </w:r>
      <w:r w:rsidRPr="00AB64DB">
        <w:t>raesent</w:t>
      </w:r>
      <w:r w:rsidRPr="00AB64DB">
        <w:rPr>
          <w:spacing w:val="39"/>
        </w:rPr>
        <w:t xml:space="preserve"> </w:t>
      </w:r>
      <w:r w:rsidRPr="00AB64DB">
        <w:t>quis</w:t>
      </w:r>
      <w:r w:rsidRPr="00AB64DB">
        <w:rPr>
          <w:spacing w:val="6"/>
        </w:rPr>
        <w:t xml:space="preserve"> </w:t>
      </w:r>
      <w:r w:rsidRPr="00AB64DB">
        <w:rPr>
          <w:w w:val="119"/>
        </w:rPr>
        <w:t>t</w:t>
      </w:r>
      <w:r w:rsidRPr="00AB64DB">
        <w:rPr>
          <w:w w:val="102"/>
        </w:rPr>
        <w:t>e</w:t>
      </w:r>
      <w:r w:rsidRPr="00AB64DB">
        <w:rPr>
          <w:spacing w:val="1"/>
          <w:w w:val="102"/>
        </w:rPr>
        <w:t>l</w:t>
      </w:r>
      <w:r w:rsidRPr="00AB64DB">
        <w:rPr>
          <w:w w:val="92"/>
        </w:rPr>
        <w:t xml:space="preserve">- </w:t>
      </w:r>
      <w:r w:rsidRPr="00AB64DB">
        <w:t>lus</w:t>
      </w:r>
      <w:r w:rsidRPr="00AB64DB">
        <w:rPr>
          <w:spacing w:val="-5"/>
        </w:rPr>
        <w:t xml:space="preserve"> </w:t>
      </w:r>
      <w:r w:rsidRPr="00AB64DB">
        <w:t>vitae</w:t>
      </w:r>
      <w:r w:rsidRPr="00AB64DB">
        <w:rPr>
          <w:spacing w:val="9"/>
        </w:rPr>
        <w:t xml:space="preserve"> </w:t>
      </w:r>
      <w:r w:rsidRPr="00AB64DB">
        <w:t>justo</w:t>
      </w:r>
      <w:r w:rsidRPr="00AB64DB">
        <w:rPr>
          <w:spacing w:val="18"/>
        </w:rPr>
        <w:t xml:space="preserve"> </w:t>
      </w:r>
      <w:r w:rsidRPr="00AB64DB">
        <w:t>accumsan</w:t>
      </w:r>
      <w:r w:rsidRPr="00AB64DB">
        <w:rPr>
          <w:spacing w:val="47"/>
        </w:rPr>
        <w:t xml:space="preserve"> </w:t>
      </w:r>
      <w:r w:rsidRPr="00AB64DB">
        <w:t>f</w:t>
      </w:r>
      <w:r w:rsidRPr="00AB64DB">
        <w:rPr>
          <w:spacing w:val="1"/>
        </w:rPr>
        <w:t>r</w:t>
      </w:r>
      <w:r w:rsidR="001A3DA4">
        <w:t>ingilla.</w:t>
      </w:r>
      <w:proofErr w:type="gramEnd"/>
    </w:p>
    <w:p w:rsidR="001A3DA4" w:rsidRPr="001A3DA4" w:rsidRDefault="001A3DA4" w:rsidP="001A3DA4">
      <w:pPr>
        <w:pStyle w:val="mainbody"/>
        <w:sectPr w:rsidR="001A3DA4" w:rsidRPr="001A3DA4" w:rsidSect="002A5D8A">
          <w:pgSz w:w="8640" w:h="12960"/>
          <w:pgMar w:top="936" w:right="864" w:bottom="792" w:left="864" w:header="360" w:footer="432" w:gutter="288"/>
          <w:pgNumType w:start="1"/>
          <w:cols w:space="720"/>
          <w:titlePg/>
          <w:docGrid w:linePitch="360"/>
        </w:sectPr>
      </w:pPr>
    </w:p>
    <w:p w:rsidR="00514526" w:rsidRPr="00C82DCB" w:rsidRDefault="00514526" w:rsidP="00C82DCB">
      <w:pPr>
        <w:pStyle w:val="H2"/>
        <w:rPr>
          <w:rFonts w:ascii="Open Sans" w:hAnsi="Open Sans" w:cs="Open Sans"/>
          <w:spacing w:val="42"/>
          <w:sz w:val="28"/>
          <w:szCs w:val="28"/>
        </w:rPr>
      </w:pPr>
      <w:bookmarkStart w:id="6" w:name="_Toc427617969"/>
      <w:r w:rsidRPr="00C82DCB">
        <w:rPr>
          <w:rFonts w:ascii="Open Sans" w:hAnsi="Open Sans" w:cs="Open Sans"/>
          <w:spacing w:val="42"/>
          <w:sz w:val="28"/>
          <w:szCs w:val="28"/>
        </w:rPr>
        <w:lastRenderedPageBreak/>
        <w:t>CHAPTER TWO</w:t>
      </w:r>
      <w:bookmarkEnd w:id="6"/>
    </w:p>
    <w:p w:rsidR="00514526" w:rsidRPr="00105C23" w:rsidRDefault="00105C23" w:rsidP="00105C23">
      <w:pPr>
        <w:pStyle w:val="FirstParagraph1"/>
        <w:jc w:val="center"/>
        <w:rPr>
          <w:i/>
          <w:sz w:val="24"/>
          <w:szCs w:val="24"/>
        </w:rPr>
      </w:pPr>
      <w:proofErr w:type="gramStart"/>
      <w:r w:rsidRPr="00105C23">
        <w:rPr>
          <w:i/>
          <w:sz w:val="24"/>
          <w:szCs w:val="24"/>
        </w:rPr>
        <w:t>Another lovely heading…</w:t>
      </w:r>
      <w:proofErr w:type="gramEnd"/>
    </w:p>
    <w:p w:rsidR="00514526" w:rsidRPr="004915C1" w:rsidRDefault="00514526" w:rsidP="00E72DB8">
      <w:pPr>
        <w:pStyle w:val="firstparagraph"/>
      </w:pPr>
    </w:p>
    <w:p w:rsidR="00105C23" w:rsidRDefault="00105C23" w:rsidP="00E2641F">
      <w:pPr>
        <w:pStyle w:val="firstparagraph0"/>
      </w:pPr>
    </w:p>
    <w:p w:rsidR="00105C23" w:rsidRDefault="00105C23" w:rsidP="00E2641F">
      <w:pPr>
        <w:pStyle w:val="firstparagraph0"/>
      </w:pPr>
    </w:p>
    <w:p w:rsidR="00AC307A" w:rsidRDefault="00105C23" w:rsidP="00E2641F">
      <w:pPr>
        <w:pStyle w:val="firstparagraph0"/>
      </w:pPr>
      <w:r>
        <w:t>You want your body text to start halfway down the page on the first page of each chapter. To make sure the spacing is right, go up and highlight that “Chapter Two” text, then go to “Line Spacing Options” and edit the spacing before the paragraph for that style.</w:t>
      </w:r>
      <w:r w:rsidR="00AC307A">
        <w:t xml:space="preserve"> You could also do that for the spacing before the first paragraph, or subtitles, so make sure the chapter pages are all identical.</w:t>
      </w:r>
      <w:r>
        <w:t xml:space="preserve"> </w:t>
      </w:r>
    </w:p>
    <w:p w:rsidR="00515E86" w:rsidRDefault="00515E86" w:rsidP="00515E86">
      <w:pPr>
        <w:pStyle w:val="firstparagraph0"/>
        <w:ind w:firstLine="432"/>
      </w:pPr>
      <w:proofErr w:type="gramStart"/>
      <w:r>
        <w:t>Also</w:t>
      </w:r>
      <w:proofErr w:type="gramEnd"/>
      <w:r>
        <w:t xml:space="preserve">, your chapter pages shouldn’t have a header or footer on them; at the end of each chapter, hit Page Layout&gt;&gt; Breaks&gt;&gt; Next Page. The the first page of the next chapter will start a new section. Now if you click in the header or footer boxes at the top/bottom of the page, </w:t>
      </w:r>
      <w:proofErr w:type="gramStart"/>
      <w:r>
        <w:t>you’ll</w:t>
      </w:r>
      <w:proofErr w:type="gramEnd"/>
      <w:r>
        <w:t xml:space="preserve"> see these options.</w:t>
      </w:r>
    </w:p>
    <w:p w:rsidR="00515E86" w:rsidRDefault="003A32CC" w:rsidP="00515E86">
      <w:pPr>
        <w:pStyle w:val="FirstParagraph1"/>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78pt">
            <v:imagedata r:id="rId21" o:title="headerfooter"/>
          </v:shape>
        </w:pict>
      </w:r>
    </w:p>
    <w:p w:rsidR="00515E86" w:rsidRDefault="00515E86" w:rsidP="00515E86">
      <w:pPr>
        <w:pStyle w:val="mainbody"/>
      </w:pPr>
    </w:p>
    <w:p w:rsidR="001A3DA4" w:rsidRDefault="001A3DA4" w:rsidP="001A3DA4">
      <w:pPr>
        <w:pStyle w:val="FirstParagraph1"/>
      </w:pPr>
      <w:r>
        <w:t xml:space="preserve">If you check “Different First Page” then you’ll be able to remove the header and footer from that first page of each chapter, without it removing all the headers and footers in the chapter. </w:t>
      </w:r>
    </w:p>
    <w:p w:rsidR="001A3DA4" w:rsidRDefault="001A3DA4" w:rsidP="001A3DA4">
      <w:pPr>
        <w:pStyle w:val="FirstParagraph1"/>
      </w:pPr>
    </w:p>
    <w:p w:rsidR="001A3DA4" w:rsidRPr="00515E86" w:rsidRDefault="001A3DA4" w:rsidP="001A3DA4">
      <w:pPr>
        <w:pStyle w:val="BlockQuote"/>
      </w:pPr>
      <w:r w:rsidRPr="00515E86">
        <w:t xml:space="preserve">If you want to center an image, highlight it and select the </w:t>
      </w:r>
      <w:r>
        <w:rPr>
          <w:rStyle w:val="BookTitle"/>
          <w:rFonts w:ascii="Open Sans" w:hAnsi="Open Sans" w:cs="Open Sans"/>
          <w:b/>
          <w:spacing w:val="14"/>
          <w:sz w:val="28"/>
          <w:szCs w:val="24"/>
        </w:rPr>
        <w:t>first paragraph</w:t>
      </w:r>
      <w:r>
        <w:t xml:space="preserve"> </w:t>
      </w:r>
      <w:r w:rsidRPr="00515E86">
        <w:t xml:space="preserve">style first to get rid of the indent, then center—otherwise the indent will make it offer-centered. </w:t>
      </w:r>
    </w:p>
    <w:p w:rsidR="001A3DA4" w:rsidRDefault="001A3DA4" w:rsidP="001A3DA4">
      <w:pPr>
        <w:pStyle w:val="FirstParagraph1"/>
      </w:pPr>
    </w:p>
    <w:p w:rsidR="00514526" w:rsidRDefault="0056151B" w:rsidP="001A3DA4">
      <w:pPr>
        <w:pStyle w:val="FirstParagraph1"/>
      </w:pPr>
      <w:r w:rsidRPr="006215EA">
        <w:t>A</w:t>
      </w:r>
      <w:r w:rsidR="00514526" w:rsidRPr="006215EA">
        <w:t>ecenas porttitor ante a rhoncus</w:t>
      </w:r>
      <w:r w:rsidR="00514526">
        <w:t xml:space="preserve"> convallis. Pellentesque tincidunt metus </w:t>
      </w:r>
      <w:r w:rsidR="00514526" w:rsidRPr="00BA2E75">
        <w:t xml:space="preserve">vel </w:t>
      </w:r>
      <w:r w:rsidR="00514526" w:rsidRPr="00514526">
        <w:t>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w:t>
      </w:r>
      <w:r w:rsidR="00514526" w:rsidRPr="00BA2E75">
        <w:t xml:space="preserve">, feugiat id interdum vitae, pretium vel nisi. Nullam suscipit consectetur pulvinar. Aliquam ac libero nisl. Ut pretium </w:t>
      </w:r>
      <w:r w:rsidR="00514526" w:rsidRPr="00BA2E75">
        <w:lastRenderedPageBreak/>
        <w:t>nisi cursus scelerisque dictum. Sed vitae bibendum tortor.</w:t>
      </w:r>
    </w:p>
    <w:p w:rsidR="00515E86" w:rsidRDefault="00515E86" w:rsidP="00515E86">
      <w:pPr>
        <w:pStyle w:val="mainbody"/>
      </w:pPr>
    </w:p>
    <w:p w:rsidR="00515E86" w:rsidRDefault="00515E86" w:rsidP="00515E86">
      <w:pPr>
        <w:pStyle w:val="mainbody"/>
      </w:pPr>
    </w:p>
    <w:p w:rsidR="00156443" w:rsidRDefault="00156443" w:rsidP="00E72DB8">
      <w:pPr>
        <w:pStyle w:val="mainbody"/>
      </w:pPr>
      <w:r>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Curabi- tur sed lacus enim.</w:t>
      </w:r>
    </w:p>
    <w:p w:rsidR="00C1574A" w:rsidRDefault="00C1574A" w:rsidP="00C1574A">
      <w:pPr>
        <w:pStyle w:val="FirstParagraph1"/>
      </w:pPr>
    </w:p>
    <w:p w:rsidR="00C1574A" w:rsidRPr="00F1752E" w:rsidRDefault="00C1574A" w:rsidP="00C1574A">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1574A" w:rsidRDefault="00C1574A" w:rsidP="00C1574A">
      <w:pPr>
        <w:pStyle w:val="mainbody"/>
        <w:ind w:firstLine="0"/>
      </w:pPr>
    </w:p>
    <w:p w:rsidR="00156443" w:rsidRDefault="00156443" w:rsidP="00C1574A">
      <w:pPr>
        <w:pStyle w:val="FirstParagraph1"/>
      </w:pPr>
      <w:r>
        <w:t xml:space="preserve">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w:t>
      </w:r>
      <w:r>
        <w:lastRenderedPageBreak/>
        <w:t>Praesent vehicula lacus nunc, sed feugiat ligula semper et. Nunc id massa venenatis  magna  ornare faucibus quis sit amet arcu. Nam hendrerit mauris vitae urna pharetra lacinia. Aenean blandit nisi quis urna porta, id euismod magna condi- mentum.</w:t>
      </w:r>
    </w:p>
    <w:p w:rsidR="00156443" w:rsidRDefault="00156443" w:rsidP="00E72DB8">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56443" w:rsidRDefault="00156443" w:rsidP="00E72DB8">
      <w:pPr>
        <w:pStyle w:val="mainbody"/>
      </w:pPr>
      <w:r>
        <w:t>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56443" w:rsidRDefault="00156443" w:rsidP="00E72DB8">
      <w:pPr>
        <w:pStyle w:val="mainbody"/>
      </w:pPr>
      <w:r>
        <w:t xml:space="preserve">Praesent  laoreet  ante  et ornare  mollis. Mauris libero </w:t>
      </w:r>
      <w:r>
        <w:lastRenderedPageBreak/>
        <w:t>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56443" w:rsidRDefault="00156443" w:rsidP="00E72DB8">
      <w:pPr>
        <w:pStyle w:val="mainbody"/>
      </w:pPr>
      <w:r>
        <w:t>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56443" w:rsidRDefault="00156443" w:rsidP="00E72DB8">
      <w:pPr>
        <w:pStyle w:val="mainbody"/>
      </w:pPr>
      <w:r>
        <w:t xml:space="preserve">In a sapien tincidunt, ultrices magna ultrices, eleifend urna. In sed nisi sapien. Donec eu tortor et erat dictum elementum sed nec justo. Etiam sit amet  dignissim erat. Fusce elementum eget  augue  vel fer- mentum. </w:t>
      </w:r>
      <w:r>
        <w:lastRenderedPageBreak/>
        <w:t>Vestibulum bibendum nec nulla sit amet lobortis. Aenean ac hendrerit risus. Nullam placerat suscipit enim et fringilla. Donec luctus enim eget  ornare ullamcorper. Vivamus dolor lectus, varius at mi la- cinia, auctor lobortis sem.</w:t>
      </w:r>
    </w:p>
    <w:p w:rsidR="00156443" w:rsidRDefault="00156443" w:rsidP="00E72DB8">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56443" w:rsidRDefault="00156443" w:rsidP="00E72DB8">
      <w:pPr>
        <w:pStyle w:val="mainbody"/>
      </w:pPr>
      <w:r>
        <w:t>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56443" w:rsidRDefault="00156443" w:rsidP="00E72DB8">
      <w:pPr>
        <w:pStyle w:val="mainbody"/>
      </w:pPr>
      <w:r>
        <w:t xml:space="preserve">Maecenas pulvinar erat quis libero molestie, id consequat est tem- por. Nunc elementum orci ullamcorper  convallis laoreet. In ac justo commodo, </w:t>
      </w:r>
      <w:r>
        <w:lastRenderedPageBreak/>
        <w:t>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56443" w:rsidRDefault="00156443" w:rsidP="00E72DB8">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w:t>
      </w:r>
      <w:r>
        <w:lastRenderedPageBreak/>
        <w:t>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Pr="006B320E" w:rsidRDefault="00C558A2" w:rsidP="00E72DB8">
      <w:pPr>
        <w:pStyle w:val="firstparagraph"/>
        <w:rPr>
          <w:lang w:eastAsia="zh-CN"/>
        </w:rPr>
      </w:pPr>
      <w:bookmarkStart w:id="7" w:name="_Toc378010096"/>
      <w:bookmarkStart w:id="8" w:name="_Toc378946995"/>
      <w:bookmarkStart w:id="9" w:name="_Toc378947021"/>
      <w:bookmarkStart w:id="10" w:name="_Toc378947040"/>
      <w:bookmarkStart w:id="11" w:name="_Toc382340916"/>
    </w:p>
    <w:p w:rsidR="00514526" w:rsidRPr="006B320E" w:rsidRDefault="00514526" w:rsidP="00E72DB8">
      <w:pPr>
        <w:pStyle w:val="firstparagraph"/>
        <w:rPr>
          <w:lang w:eastAsia="zh-CN"/>
        </w:rPr>
      </w:pPr>
    </w:p>
    <w:p w:rsidR="00514526" w:rsidRPr="006B320E" w:rsidRDefault="00514526" w:rsidP="00E72DB8">
      <w:pPr>
        <w:pStyle w:val="firstparagraph"/>
        <w:rPr>
          <w:lang w:eastAsia="zh-CN"/>
        </w:rPr>
      </w:pPr>
    </w:p>
    <w:p w:rsidR="00C558A2" w:rsidRDefault="00C558A2" w:rsidP="00E72DB8">
      <w:pPr>
        <w:pStyle w:val="firstparagraph"/>
      </w:pPr>
    </w:p>
    <w:p w:rsidR="00C558A2" w:rsidRDefault="00C558A2" w:rsidP="00E72DB8">
      <w:pPr>
        <w:pStyle w:val="firstparagraph"/>
      </w:pPr>
    </w:p>
    <w:p w:rsidR="00514526" w:rsidRDefault="00514526" w:rsidP="00514526">
      <w:pPr>
        <w:sectPr w:rsidR="00514526" w:rsidSect="002A5D8A">
          <w:pgSz w:w="8640" w:h="12960"/>
          <w:pgMar w:top="936" w:right="864" w:bottom="792" w:left="864" w:header="360" w:footer="432" w:gutter="288"/>
          <w:cols w:space="720"/>
          <w:titlePg/>
          <w:docGrid w:linePitch="360"/>
        </w:sectPr>
      </w:pPr>
    </w:p>
    <w:p w:rsidR="00514526" w:rsidRPr="00C82DCB" w:rsidRDefault="00C1574A" w:rsidP="00C82DCB">
      <w:pPr>
        <w:pStyle w:val="Heading1"/>
        <w:rPr>
          <w:sz w:val="96"/>
          <w:szCs w:val="96"/>
        </w:rPr>
      </w:pPr>
      <w:bookmarkStart w:id="12" w:name="_Toc427617970"/>
      <w:r w:rsidRPr="00C1574A">
        <w:rPr>
          <w:sz w:val="52"/>
          <w:szCs w:val="52"/>
        </w:rPr>
        <w:lastRenderedPageBreak/>
        <w:t>*</w:t>
      </w:r>
      <w:r w:rsidR="00C330B7" w:rsidRPr="00C82DCB">
        <w:rPr>
          <w:sz w:val="96"/>
          <w:szCs w:val="96"/>
        </w:rPr>
        <w:t>3</w:t>
      </w:r>
      <w:bookmarkEnd w:id="12"/>
      <w:r w:rsidRPr="00C1574A">
        <w:rPr>
          <w:sz w:val="52"/>
          <w:szCs w:val="52"/>
        </w:rPr>
        <w:t>*</w:t>
      </w:r>
    </w:p>
    <w:p w:rsidR="00514526" w:rsidRDefault="00514526" w:rsidP="00F1752E">
      <w:pPr>
        <w:pStyle w:val="Quote"/>
      </w:pPr>
    </w:p>
    <w:p w:rsidR="00514526" w:rsidRPr="004915C1" w:rsidRDefault="00514526" w:rsidP="00E72DB8">
      <w:pPr>
        <w:pStyle w:val="firstparagraph"/>
      </w:pPr>
    </w:p>
    <w:p w:rsidR="00514526" w:rsidRDefault="003A5E62" w:rsidP="00E2641F">
      <w:pPr>
        <w:pStyle w:val="firstparagraph0"/>
      </w:pPr>
      <w:r w:rsidRPr="003A5E62">
        <w:rPr>
          <w:rFonts w:ascii="Aleo" w:hAnsi="Aleo"/>
          <w:spacing w:val="20"/>
        </w:rPr>
        <w:t>AECENAS PORTTITOR ANTE A RHONCUS</w:t>
      </w:r>
      <w:r>
        <w:t xml:space="preserve"> </w:t>
      </w:r>
      <w:r w:rsidR="00514526">
        <w:t xml:space="preserve">convallis. Pellentesque tincidunt metus </w:t>
      </w:r>
      <w:r w:rsidR="00514526" w:rsidRPr="00BA2E75">
        <w:t>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libero nisl. Ut pretium nisi cursus scelerisque dictum. Sed vitae bibendum tortor.</w:t>
      </w:r>
    </w:p>
    <w:p w:rsidR="001C2EED" w:rsidRDefault="001C2EED" w:rsidP="00E72DB8">
      <w:pPr>
        <w:pStyle w:val="mainbody"/>
      </w:pPr>
      <w:r>
        <w:t xml:space="preserve">Cras a dui at quam fringilla conse- quat. Vestibulum </w:t>
      </w:r>
      <w:r>
        <w:lastRenderedPageBreak/>
        <w:t>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C1574A" w:rsidRDefault="00C1574A" w:rsidP="00C1574A">
      <w:pPr>
        <w:pStyle w:val="FirstParagraph1"/>
      </w:pPr>
    </w:p>
    <w:p w:rsidR="00C1574A" w:rsidRDefault="00C1574A" w:rsidP="00C1574A">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w:t>
      </w:r>
      <w:r>
        <w:t xml:space="preserve"> that you can replace or delete</w:t>
      </w:r>
    </w:p>
    <w:p w:rsidR="00C1574A" w:rsidRDefault="00C1574A" w:rsidP="00E72DB8">
      <w:pPr>
        <w:pStyle w:val="mainbody"/>
      </w:pPr>
    </w:p>
    <w:p w:rsidR="001C2EED" w:rsidRDefault="001C2EED" w:rsidP="00C1574A">
      <w:pPr>
        <w:pStyle w:val="FirstParagraph1"/>
      </w:pPr>
      <w:r>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diam ut, euismod  ornare arcu. Proin mollis justo ut nulla lacinia, at pellen- tesque sem fringilla. Donec vel feugiat odio, vel viverra sapien. Curabi- tur sed lacus enim.</w:t>
      </w:r>
    </w:p>
    <w:p w:rsidR="001C2EED" w:rsidRDefault="001C2EED" w:rsidP="00E72DB8">
      <w:pPr>
        <w:pStyle w:val="mainbody"/>
      </w:pPr>
      <w:r>
        <w:lastRenderedPageBreak/>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72DB8">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72DB8">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w:t>
      </w:r>
      <w:r>
        <w:lastRenderedPageBreak/>
        <w:t>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72DB8">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72DB8">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w:t>
      </w:r>
      <w:r>
        <w:lastRenderedPageBreak/>
        <w:t>fermentum lacinia arcu, nec hen- drerit mauris euismod tempor. Nullam quis felis eleifend urna laoreet consectetur vitae quis orci.</w:t>
      </w:r>
    </w:p>
    <w:p w:rsidR="001C2EED" w:rsidRDefault="001C2EED" w:rsidP="00E72DB8">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72DB8">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E72DB8">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w:t>
      </w:r>
      <w:r>
        <w:lastRenderedPageBreak/>
        <w:t>at neque  sed est viverra consequat. Curabitur ac libero non lorem lo- bortis vestibulum vel quis sapien. Vivamus quis aliquam libero. Morbi viverra eleifend nibh eu tristique.</w:t>
      </w:r>
    </w:p>
    <w:p w:rsidR="001C2EED" w:rsidRDefault="001C2EED" w:rsidP="00E72DB8">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E72DB8">
      <w:pPr>
        <w:pStyle w:val="mainbody"/>
      </w:pPr>
      <w:r>
        <w:t xml:space="preserve">Aliquam eget  faucibus  orci, eu  mollis dolor. Aenean  sed  libero porttitor, faucibus purus et, auctor nisl. Aliquam tincidunt  nulla felis, ac tempus  lorem suscipit vitae. Integer rhoncus  molestie  leo, id ul- lamcorper  lorem ullamcorper  convallis. Duis dapibus, ligula sit amet vehicula auctor, nisi ligula bibendum turpis, eget gravida </w:t>
      </w:r>
      <w:r>
        <w:lastRenderedPageBreak/>
        <w:t>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Pr="00BE7826" w:rsidRDefault="001C2EED" w:rsidP="00E72DB8">
      <w:pPr>
        <w:pStyle w:val="mainbody"/>
        <w:rPr>
          <w:rFonts w:eastAsia="SimSun"/>
          <w:lang w:eastAsia="zh-CN"/>
        </w:rPr>
        <w:sectPr w:rsidR="00C558A2" w:rsidRPr="00BE7826" w:rsidSect="002A5D8A">
          <w:pgSz w:w="8640" w:h="12960"/>
          <w:pgMar w:top="936" w:right="864" w:bottom="792" w:left="864" w:header="360" w:footer="432" w:gutter="288"/>
          <w:cols w:space="720"/>
          <w:titlePg/>
          <w:docGrid w:linePitch="360"/>
        </w:sectPr>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w:t>
      </w:r>
      <w:r w:rsidR="00C558A2">
        <w:t>t commodo venenatis, orci justo</w:t>
      </w:r>
    </w:p>
    <w:bookmarkEnd w:id="7"/>
    <w:bookmarkEnd w:id="8"/>
    <w:bookmarkEnd w:id="9"/>
    <w:bookmarkEnd w:id="10"/>
    <w:bookmarkEnd w:id="11"/>
    <w:p w:rsidR="00D463CE" w:rsidRDefault="00D463CE" w:rsidP="00D463CE">
      <w:pPr>
        <w:sectPr w:rsidR="00D463CE" w:rsidSect="002A5D8A">
          <w:pgSz w:w="8640" w:h="12960"/>
          <w:pgMar w:top="936" w:right="864" w:bottom="792" w:left="864" w:header="936" w:footer="864" w:gutter="288"/>
          <w:pgNumType w:fmt="lowerRoman"/>
          <w:cols w:space="720"/>
          <w:titlePg/>
          <w:docGrid w:linePitch="360"/>
        </w:sectPr>
      </w:pPr>
    </w:p>
    <w:p w:rsidR="00D463CE" w:rsidRPr="00883948" w:rsidRDefault="00C330B7" w:rsidP="00C1574A">
      <w:pPr>
        <w:pStyle w:val="Heading1"/>
        <w:spacing w:before="2520" w:after="0"/>
        <w:rPr>
          <w:rFonts w:ascii="Libre Baskerville" w:hAnsi="Libre Baskerville"/>
          <w:sz w:val="144"/>
          <w:szCs w:val="144"/>
        </w:rPr>
      </w:pPr>
      <w:bookmarkStart w:id="13" w:name="_Toc427617972"/>
      <w:r w:rsidRPr="00883948">
        <w:rPr>
          <w:rFonts w:ascii="Libre Baskerville" w:hAnsi="Libre Baskerville"/>
          <w:sz w:val="144"/>
          <w:szCs w:val="144"/>
        </w:rPr>
        <w:lastRenderedPageBreak/>
        <w:t>4</w:t>
      </w:r>
      <w:bookmarkEnd w:id="13"/>
    </w:p>
    <w:p w:rsidR="00883948" w:rsidRPr="00883948" w:rsidRDefault="00883948" w:rsidP="00C1574A">
      <w:pPr>
        <w:pStyle w:val="bar"/>
        <w:spacing w:before="240"/>
        <w:rPr>
          <w:spacing w:val="34"/>
        </w:rPr>
      </w:pPr>
      <w:bookmarkStart w:id="14" w:name="_Toc427617971"/>
      <w:r w:rsidRPr="00883948">
        <w:rPr>
          <w:spacing w:val="34"/>
        </w:rPr>
        <w:t>CHAPTER</w:t>
      </w:r>
      <w:bookmarkEnd w:id="14"/>
      <w:r w:rsidRPr="00883948">
        <w:rPr>
          <w:spacing w:val="34"/>
        </w:rPr>
        <w:t xml:space="preserve"> TITLE</w:t>
      </w:r>
    </w:p>
    <w:p w:rsidR="00C1574A" w:rsidRPr="00C1574A" w:rsidRDefault="00C1574A" w:rsidP="00C1574A">
      <w:pPr>
        <w:pStyle w:val="firstparagraph0"/>
        <w:keepNext/>
        <w:framePr w:dropCap="drop" w:lines="3" w:wrap="around" w:vAnchor="text" w:hAnchor="text"/>
        <w:widowControl w:val="0"/>
        <w:autoSpaceDE/>
        <w:autoSpaceDN/>
        <w:adjustRightInd/>
        <w:spacing w:before="1200" w:line="1145" w:lineRule="exact"/>
        <w:textAlignment w:val="baseline"/>
        <w:rPr>
          <w:position w:val="2"/>
          <w:sz w:val="110"/>
        </w:rPr>
      </w:pPr>
      <w:r w:rsidRPr="00C1574A">
        <w:rPr>
          <w:position w:val="2"/>
          <w:sz w:val="110"/>
        </w:rPr>
        <w:t>D</w:t>
      </w:r>
    </w:p>
    <w:p w:rsidR="00D463CE" w:rsidRDefault="00D463CE" w:rsidP="00C1574A">
      <w:pPr>
        <w:pStyle w:val="firstparagraph0"/>
        <w:spacing w:before="1200"/>
      </w:pPr>
      <w:r>
        <w:t xml:space="preserve">ecenas porttitor ante a rhoncus convallis. Pellentesque tincidunt metus </w:t>
      </w:r>
      <w:r w:rsidRPr="00BA2E75">
        <w:t xml:space="preserve">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Donec sapien urna, feugiat id interdum vitae, pretium vel nisi. Nullam suscipit consectetur pulvinar. Aliquam ac </w:t>
      </w:r>
      <w:r w:rsidRPr="00BA2E75">
        <w:lastRenderedPageBreak/>
        <w:t>libero nisl. Ut pretium nisi cursus scelerisque dictum. Sed vitae bibendum tortor.</w:t>
      </w:r>
    </w:p>
    <w:p w:rsidR="00C1574A" w:rsidRDefault="001C2EED" w:rsidP="00C1574A">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C1574A" w:rsidRDefault="00C1574A" w:rsidP="00C1574A">
      <w:pPr>
        <w:pStyle w:val="FirstParagraph1"/>
        <w:ind w:firstLine="432"/>
      </w:pPr>
    </w:p>
    <w:p w:rsidR="00C1574A" w:rsidRPr="00F1752E" w:rsidRDefault="00C1574A" w:rsidP="00C1574A">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C1574A" w:rsidRDefault="00C1574A" w:rsidP="00C1574A">
      <w:pPr>
        <w:pStyle w:val="mainbody"/>
        <w:ind w:firstLine="0"/>
      </w:pPr>
    </w:p>
    <w:p w:rsidR="001C2EED" w:rsidRDefault="001C2EED" w:rsidP="00C1574A">
      <w:pPr>
        <w:pStyle w:val="FirstParagraph1"/>
      </w:pPr>
      <w:r>
        <w:t xml:space="preserve">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  ridiculus mus. Cras et odio iaculis, eleifend justo at, pretium  elit. Phasellus tincidunt  sit amet  nibh quis gravida. Quisque auctor aliquet justo et volutpat. Aenean a felis in tortor ultri- cies feugiat non et eros. Phasellus sapien justo, congue  sit amet </w:t>
      </w:r>
      <w:r>
        <w:lastRenderedPageBreak/>
        <w:t>diam ut, euismod  ornare arcu. Proin mollis justo ut nulla lacinia, at pellen- tesque sem fringilla. Donec vel feugiat odio, vel viverra sapien. Curabi- tur sed lacus enim.</w:t>
      </w:r>
    </w:p>
    <w:p w:rsidR="001C2EED" w:rsidRDefault="001C2EED" w:rsidP="00E72DB8">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72DB8">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72DB8">
      <w:pPr>
        <w:pStyle w:val="mainbody"/>
      </w:pPr>
      <w:r>
        <w:t xml:space="preserve">Vestibulum  vehicula  tortor  ut  metus  tincidunt,  sed  feugiat  do- lor tempus. Class aptent taciti sociosqu ad litora torquent per conu- bia nostra,  per inceptos  himenaeos. Aliquam ut erat  ipsum. Donec blandit, sem quis adipiscing  adipiscing, diam magna  laoreet  purus, eu gravida dui justo sit amet risus. Nulla varius a libero eget </w:t>
      </w:r>
      <w:r>
        <w:lastRenderedPageBreak/>
        <w:t>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72DB8">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72DB8">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dignissim hendrerit, lacus ligula vulputate  leo, pulvinar tincidunt  dui ligula vitae dui. Ut sit amet con- vallis tellus. </w:t>
      </w:r>
      <w:r>
        <w:lastRenderedPageBreak/>
        <w:t>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E72DB8">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72DB8">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E72DB8">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lorem risus, sagittis et adipiscing eu, imperdiet id est. Proin in tristique turpis, lobortis imperdiet sem. Fusce </w:t>
      </w:r>
      <w:r>
        <w:lastRenderedPageBreak/>
        <w:t>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E72DB8">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E72DB8">
      <w:pPr>
        <w:pStyle w:val="mainbody"/>
      </w:pPr>
      <w:r>
        <w:t xml:space="preserve">Aliquam eget  faucibus  orci, eu  mollis dolor. Aenean  sed  libero porttitor, faucibus purus et, auctor nisl. Aliquam tincidunt  nulla felis, ac tempus  lorem suscipit </w:t>
      </w:r>
      <w:r>
        <w:lastRenderedPageBreak/>
        <w:t>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C558A2" w:rsidRDefault="001C2EED" w:rsidP="00E72DB8">
      <w:pPr>
        <w:pStyle w:val="mainbody"/>
        <w:sectPr w:rsidR="00C558A2" w:rsidSect="002A5D8A">
          <w:pgSz w:w="8640" w:h="12960"/>
          <w:pgMar w:top="936" w:right="864" w:bottom="792" w:left="864" w:header="360" w:footer="432" w:gutter="288"/>
          <w:cols w:space="720"/>
          <w:titlePg/>
          <w:docGrid w:linePitch="360"/>
        </w:sectPr>
      </w:pPr>
      <w:r>
        <w:t xml:space="preserve">Aliquam tempus, diam sit amet pharetra egestas, diam massa grav- ida nunc, eget aliquet leo libero in elit. Aenean eget neque  et magna tincidunt  ornare  non id erat. Quisque vel dolor turpis. </w:t>
      </w:r>
    </w:p>
    <w:p w:rsidR="00D463CE" w:rsidRDefault="00D463CE" w:rsidP="00D463CE">
      <w:pPr>
        <w:sectPr w:rsidR="00D463CE" w:rsidSect="002A5D8A">
          <w:pgSz w:w="8640" w:h="12960"/>
          <w:pgMar w:top="936" w:right="864" w:bottom="792" w:left="864" w:header="936" w:footer="864" w:gutter="288"/>
          <w:pgNumType w:fmt="lowerRoman"/>
          <w:cols w:space="720"/>
          <w:titlePg/>
          <w:docGrid w:linePitch="360"/>
        </w:sect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D463CE" w:rsidRPr="006B320E" w:rsidRDefault="00D463CE" w:rsidP="00D463CE">
      <w:pPr>
        <w:rPr>
          <w:rFonts w:eastAsia="SimSun"/>
          <w:lang w:val="en-AU" w:eastAsia="zh-CN"/>
        </w:rPr>
      </w:pPr>
    </w:p>
    <w:p w:rsidR="00D463CE" w:rsidRPr="00C82DCB" w:rsidRDefault="00D463CE" w:rsidP="00C82DCB">
      <w:pPr>
        <w:pStyle w:val="Heading1"/>
        <w:rPr>
          <w:rFonts w:ascii="Libre Baskerville" w:hAnsi="Libre Baskerville"/>
          <w:i/>
          <w:spacing w:val="92"/>
        </w:rPr>
      </w:pPr>
      <w:bookmarkStart w:id="15" w:name="_Toc427617973"/>
      <w:r w:rsidRPr="00C82DCB">
        <w:rPr>
          <w:rFonts w:ascii="Libre Baskerville" w:hAnsi="Libre Baskerville"/>
          <w:i/>
          <w:spacing w:val="92"/>
        </w:rPr>
        <w:t xml:space="preserve">CHAPTER </w:t>
      </w:r>
      <w:bookmarkEnd w:id="15"/>
      <w:r w:rsidR="00C82DCB" w:rsidRPr="00C82DCB">
        <w:rPr>
          <w:rFonts w:ascii="Libre Baskerville" w:hAnsi="Libre Baskerville"/>
          <w:i/>
          <w:spacing w:val="92"/>
          <w:sz w:val="72"/>
          <w:szCs w:val="72"/>
        </w:rPr>
        <w:t>5</w:t>
      </w:r>
    </w:p>
    <w:p w:rsidR="00D463CE" w:rsidRDefault="00D463CE" w:rsidP="00F1752E">
      <w:pPr>
        <w:pStyle w:val="Quote"/>
      </w:pPr>
    </w:p>
    <w:p w:rsidR="003A5E62" w:rsidRPr="003A5E62" w:rsidRDefault="003A5E62" w:rsidP="003A5E62">
      <w:pPr>
        <w:pStyle w:val="firstparagraph0"/>
        <w:keepNext/>
        <w:framePr w:dropCap="drop" w:lines="3" w:w="769" w:h="1261" w:hRule="exact" w:hSpace="144" w:wrap="around" w:vAnchor="text" w:hAnchor="page" w:x="1207" w:y="323"/>
        <w:widowControl w:val="0"/>
        <w:autoSpaceDE/>
        <w:autoSpaceDN/>
        <w:adjustRightInd/>
        <w:spacing w:line="1246" w:lineRule="exact"/>
        <w:textAlignment w:val="baseline"/>
        <w:rPr>
          <w:rFonts w:ascii="Open Sans" w:hAnsi="Open Sans" w:cs="Open Sans"/>
          <w:position w:val="-6"/>
          <w:sz w:val="138"/>
          <w:szCs w:val="144"/>
        </w:rPr>
      </w:pPr>
      <w:r w:rsidRPr="003A5E62">
        <w:rPr>
          <w:rFonts w:ascii="Open Sans" w:hAnsi="Open Sans" w:cs="Open Sans"/>
          <w:position w:val="-6"/>
          <w:sz w:val="138"/>
          <w:szCs w:val="144"/>
        </w:rPr>
        <w:t>E</w:t>
      </w:r>
    </w:p>
    <w:p w:rsidR="00D463CE" w:rsidRPr="00C1574A" w:rsidRDefault="00D463CE" w:rsidP="00E72DB8">
      <w:pPr>
        <w:pStyle w:val="firstparagraph"/>
        <w:rPr>
          <w:rFonts w:ascii="Open Sans" w:hAnsi="Open Sans" w:cs="Open Sans"/>
        </w:rPr>
      </w:pPr>
    </w:p>
    <w:p w:rsidR="00D463CE" w:rsidRDefault="00C1574A" w:rsidP="00E2641F">
      <w:pPr>
        <w:pStyle w:val="firstparagraph0"/>
      </w:pPr>
      <w:r w:rsidRPr="00C1574A">
        <w:rPr>
          <w:rFonts w:ascii="Open Sans" w:hAnsi="Open Sans" w:cs="Open Sans"/>
          <w:b/>
        </w:rPr>
        <w:t>NAS PORTITOR ANTE</w:t>
      </w:r>
      <w:r w:rsidRPr="00C1574A">
        <w:t xml:space="preserve"> </w:t>
      </w:r>
      <w:r w:rsidR="00D463CE">
        <w:t xml:space="preserve">a rhoncus convallis. Pellentesque tincidunt metus </w:t>
      </w:r>
      <w:r w:rsidR="00D463CE" w:rsidRPr="00BA2E75">
        <w:t xml:space="preserve">vel congue hendrerit. Aenean vehicula, odio nec dapibus auctor, mi nibh rutrum felis, nec molestie ipsum nisi nec purus. Ut felis mauris, volutpat at vulputate et, sodales sed arcu. Nunc ac velit condimentum, imperdiet turpis id, accumsan dolor. Ut ornare velit in tempus ullamcorper. Vivamus mauris velit, congue eget ultrices eu, pharetra id nisi. Curabitur eget lacus quis justo ultricies consequat id ultricies lacus. Donec et tempor augue, at consequat ipsum. </w:t>
      </w:r>
      <w:r w:rsidR="00D463CE" w:rsidRPr="00BA2E75">
        <w:lastRenderedPageBreak/>
        <w:t>Donec sapien urna, feugiat id interdum vitae, pretium vel nisi. Nullam suscipit consectetur pulvinar. Aliquam ac libero nisl. Ut pretium nisi cursus scelerisque dictum. Sed vitae bibendum tortor.</w:t>
      </w:r>
    </w:p>
    <w:p w:rsidR="001C2EED" w:rsidRDefault="001C2EED" w:rsidP="00E72DB8">
      <w:pPr>
        <w:pStyle w:val="mainbody"/>
      </w:pPr>
      <w:r>
        <w:t>Cras a dui at quam fringilla conse- quat. Vestibulum ante ipsum primis in faucibus orci luctus et ultrices posuere cubilia Curae; Duis at ornare libero. Nunc rutrum volutpat tortor, a faucibus augue congue  non. Integer ultricies et magna nec iaculis. Sed tincidunt quis felis vel euismod. Nam pretium  elit elementum est ullamcorper  dic- tum. Praesent  dapibus  dolor ut lorem hendrerit  volutpat. Curabitur vulputate  placerat  turpis  at  luctus. Suspendisse  vel aliquam  nulla. Nam tristique sed ipsum eget cursus. Aliquam in adipiscing magna. In quis elit nisi. Donec eu lorem ut nisl adipiscing suscipit eget eu libero.</w:t>
      </w:r>
    </w:p>
    <w:p w:rsidR="003A5E62" w:rsidRDefault="003A5E62" w:rsidP="003A5E62">
      <w:pPr>
        <w:pStyle w:val="FirstParagraph1"/>
        <w:ind w:firstLine="432"/>
      </w:pPr>
    </w:p>
    <w:p w:rsidR="003A5E62" w:rsidRPr="00F1752E" w:rsidRDefault="003A5E62" w:rsidP="003A5E62">
      <w:pPr>
        <w:pStyle w:val="BlockQuote"/>
      </w:pPr>
      <w:r w:rsidRPr="00F1752E">
        <w:t xml:space="preserve">The rest of this </w:t>
      </w:r>
      <w:r w:rsidRPr="00C1574A">
        <w:rPr>
          <w:rStyle w:val="BookTitle"/>
          <w:rFonts w:ascii="Open Sans" w:hAnsi="Open Sans" w:cs="Open Sans"/>
          <w:b/>
          <w:spacing w:val="14"/>
          <w:sz w:val="28"/>
          <w:szCs w:val="24"/>
        </w:rPr>
        <w:t>template</w:t>
      </w:r>
      <w:r w:rsidRPr="00F1752E">
        <w:t xml:space="preserve"> is just dummy text that you can replace or delete.</w:t>
      </w:r>
    </w:p>
    <w:p w:rsidR="003A5E62" w:rsidRDefault="003A5E62" w:rsidP="003A5E62">
      <w:pPr>
        <w:pStyle w:val="mainbody"/>
        <w:ind w:firstLine="0"/>
      </w:pPr>
    </w:p>
    <w:p w:rsidR="001C2EED" w:rsidRDefault="001C2EED" w:rsidP="003A5E62">
      <w:pPr>
        <w:pStyle w:val="FirstParagraph1"/>
      </w:pPr>
      <w:r w:rsidRPr="00C558A2">
        <w:t>Maecenas scelerisque felis sed diam pretium, ac adipiscing neque elementum. Quisque mi sapien, tristique et tristique a, euismod vitae lectus. Aenean sed cursus neque. Etiam molestie luctus egestas. Sed molestie  iaculis consequat. Quisque  euismod  erat  est, sed vehicula mi convallis viverra. Cum sociis natoque penatibus et magnis dis par- turient  montes, nascetur</w:t>
      </w:r>
      <w:r>
        <w:t xml:space="preserve">  ridiculus mus. Cras et odio iaculis, eleifend justo at, pretium  elit. Phasellus tincidunt  sit amet  nibh quis gravida. Quisque auctor </w:t>
      </w:r>
      <w:r>
        <w:lastRenderedPageBreak/>
        <w:t>aliquet justo et volutpat. Aenean a felis in tortor ultri- cies feugiat non et eros. Phasellus sapien justo, congue  sit amet diam ut, euismod  ornare arcu. Proin mollis justo ut nulla lacinia, at pellen- tesque sem fringilla. Donec vel feugiat odio, vel viverra sapien. Curabi- tur sed lacus enim.</w:t>
      </w:r>
    </w:p>
    <w:p w:rsidR="001C2EED" w:rsidRDefault="001C2EED" w:rsidP="00E72DB8">
      <w:pPr>
        <w:pStyle w:val="mainbody"/>
      </w:pPr>
      <w:r>
        <w:t>Cras lectus ante, egestas quis blandit non, mattis quis metus. Viva- mus sapien dui, ornare nec massa eget, porttitor gravida tellus. Donec hendrerit  posuere  placerat. Nulla facilisi. Cras non orci at nisi rutrum sagittis ac congue dolor. Aliquam pellentesque libero sed libero male- suada laoreet. In venenatis dignissim sagittis. Mauris ligula elit, accum- san vel arcu et, dignissim rutrum dolor. Praesent vehicula lacus nunc, sed feugiat ligula semper et. Nunc id massa venenatis  magna  ornare faucibus quis sit amet arcu. Nam hendrerit mauris vitae urna pharetra lacinia. Aenean blandit nisi quis urna porta, id euismod magna condi- mentum.</w:t>
      </w:r>
    </w:p>
    <w:p w:rsidR="001C2EED" w:rsidRDefault="001C2EED" w:rsidP="00E72DB8">
      <w:pPr>
        <w:pStyle w:val="mainbody"/>
      </w:pPr>
      <w:r>
        <w:t>Vivamus non arcu dolor. Integer in pulvinar orci, ac viverra purus. Pellentesque congue  eleifend  elit, et blandit  arcu fringilla sit amet. Nulla blandit neque sed nisi tempus  pretium. Aenean lacinia vel mau- ris sit amet tincidunt. Sed eget quam rhoncus, egestas  mi id, facilisis sapien. Donec ut risus pulvinar enim imperdiet suscipit eget vitae lec- tus.</w:t>
      </w:r>
    </w:p>
    <w:p w:rsidR="001C2EED" w:rsidRDefault="001C2EED" w:rsidP="00E72DB8">
      <w:pPr>
        <w:pStyle w:val="mainbody"/>
      </w:pPr>
      <w:r>
        <w:t xml:space="preserve">Vestibulum  vehicula  tortor  ut  metus  tincidunt,  sed  feugiat  do- lor tempus. Class aptent taciti sociosqu ad litora torquent per conu- bia nostra,  per inceptos  himenaeos. Aliquam ut erat  ipsum. Donec blandit, sem </w:t>
      </w:r>
      <w:r>
        <w:lastRenderedPageBreak/>
        <w:t>quis adipiscing  adipiscing, diam magna  laoreet  purus, eu gravida dui justo sit amet risus. Nulla varius a libero eget ultricies. Etiam in pharetra  augue. Pellentesque dui dui, egestas  eu nisi vel, euismod feugiat ante. Sed consequat euismod nisl a sollicitudin. Nunc ac nisl cursus, mollis eros at, imperdiet  ipsum. Fusce vehicula neque sit amet tortor bibendum interdum.  Aliquam posuere  elit eget tellus eleifend, eget molestie nunc scelerisque. Cras ut commodo enim, eget semper magna. Fusce ut pretium augue. Lorem ipsum dolor sit amet, consectetur adipiscing elit. Mauris in scelerisque quam.</w:t>
      </w:r>
    </w:p>
    <w:p w:rsidR="001C2EED" w:rsidRDefault="001C2EED" w:rsidP="00E72DB8">
      <w:pPr>
        <w:pStyle w:val="mainbody"/>
      </w:pPr>
      <w:r>
        <w:t>Praesent  laoreet  ante  et ornare  mollis. Mauris libero leo, accum- san vitae leo sit amet, aliquam bibendum diam. Sed in odio eget tel- lus tempus  tincidunt. Aenean et nunc quis erat hendrerit  imperdiet nec vitae felis. Vivamus pharetra  diam aliquam nisi tempus  gravida. Vestibulum posuere  auctor iaculis. Etiam convallis nunc ac accumsan vehicula. Etiam varius bibendum nisl non molestie. Phasellus facilisis rhoncus suscipit. Donec vel felis eget quam imperdiet eleifend.</w:t>
      </w:r>
    </w:p>
    <w:p w:rsidR="001C2EED" w:rsidRDefault="001C2EED" w:rsidP="00E72DB8">
      <w:pPr>
        <w:pStyle w:val="mainbody"/>
      </w:pPr>
      <w:r>
        <w:t xml:space="preserve">In hac habitasse  platea  dictumst. Sed cursus ornare  fermentum. Sed tempus  sodales  sapien  id ultricies. Sed nec varius orci. Nullam consequat est ac velit posuere  elementum. Proin nec lorem sceler- isque lacus vehicula facilisis sit amet at ligula. Pellentesque volutp feugiat  suscipit. Integer lacinia est sed placerat  scelerisque. In tem- por scelerisque faucibus. Cras eu turpis ut mi tincidunt  facilisis a sed est. Vestibulum ultricies, tellus eget  </w:t>
      </w:r>
      <w:r>
        <w:lastRenderedPageBreak/>
        <w:t>dignissim hendrerit, lacus ligula vulputate  leo, pulvinar tincidunt  dui ligula vitae dui. Ut sit amet con- vallis tellus. Vestibulum ante ipsum primis in faucibus orci luctus et ul- trices posuere  cubilia Curae; Aliquam ligula lacus, luctus ut tellus nec, ultricies imperdiet  urna. Phasellus fermentum lacinia arcu, nec hen- drerit mauris euismod tempor. Nullam quis felis eleifend urna laoreet consectetur vitae quis orci.</w:t>
      </w:r>
    </w:p>
    <w:p w:rsidR="001C2EED" w:rsidRDefault="001C2EED" w:rsidP="00E72DB8">
      <w:pPr>
        <w:pStyle w:val="mainbody"/>
      </w:pPr>
      <w:r>
        <w:t>In a sapien tincidunt, ultrices magna ultrices, eleifend urna. In sed nisi sapien. Donec eu tortor et erat dictum elementum sed nec justo. Etiam sit amet  dignissim erat. Fusce elementum eget  augue  vel fer- mentum. Vestibulum bibendum nec nulla sit amet lobortis. Aenean ac hendrerit risus. Nullam placerat suscipit enim et fringilla. Donec luctus enim eget  ornare ullamcorper. Vivamus dolor lectus, varius at mi la- cinia, auctor lobortis sem.</w:t>
      </w:r>
    </w:p>
    <w:p w:rsidR="001C2EED" w:rsidRDefault="001C2EED" w:rsidP="00E72DB8">
      <w:pPr>
        <w:pStyle w:val="mainbody"/>
      </w:pPr>
      <w:r>
        <w:t>Maecenas aliquam sagittis augue in condimentum. Etiam ac enim quis mi mollis rutrum a eget metus. Sed ut orci libero. Donec pretium fringilla enim id posuere. Nulla rutrum  pulvinar laoreet. Nam iaculis metus convallis massa molestie tristique. Etiam at dolor at massa euis- mod luctus vitae non sapien.</w:t>
      </w:r>
    </w:p>
    <w:p w:rsidR="001C2EED" w:rsidRDefault="001C2EED" w:rsidP="00E72DB8">
      <w:pPr>
        <w:pStyle w:val="mainbody"/>
      </w:pPr>
      <w:r>
        <w:t xml:space="preserve">Nunc id libero et mi dictum aliquam a sed nunc. Sed congue  me- tus nec leo pretium,  eu pulvinar neque  porttitor. Sed mauris lectus, ultrices ut ultricies in, facilisis nec lorem. Suspendisse ornare vel massa eu convallis. Phasellus consectetur nunc et tristique tempor. Integer </w:t>
      </w:r>
      <w:r>
        <w:lastRenderedPageBreak/>
        <w:t>lorem risus, sagittis et adipiscing eu, imperdiet id est. Proin in tristique turpis, lobortis imperdiet sem. Fusce lacinia mi quis sollicitudin auctor. Aenean eget odio orci. Sed vulputate  scelerisque diam, id mollis do- lor. Nullam id felis porta, malesuada  est sed, feugiat sem. Suspendisse at neque  sed est viverra consequat. Curabitur ac libero non lorem lo- bortis vestibulum vel quis sapien. Vivamus quis aliquam libero. Morbi viverra eleifend nibh eu tristique.</w:t>
      </w:r>
    </w:p>
    <w:p w:rsidR="001C2EED" w:rsidRDefault="001C2EED" w:rsidP="00E72DB8">
      <w:pPr>
        <w:pStyle w:val="mainbody"/>
      </w:pPr>
      <w:r>
        <w:t>Maecenas pulvinar erat quis libero molestie, id consequat est tem- por. Nunc elementum orci ullamcorper  convallis laoreet. In ac justo commodo, ornare dolor sit amet, viverra leo. Nam dictum mauris tor- tor, eu commodo neque  venenatis  eget. Pellentesque habitant mor- bi tristique senectus  et netus  et malesuada  fames ac turpis egestas. Praesent sodales est nec ipsum semper consectetur. Integer pulvinar molestie luctus. Vivamus quis aliquam lorem, in interdum  nisi. Morbi iaculis non mi porta consectetur. Sed vulputate  viverra felis, eu adipi- scing arcu facilisis ut. Aliquam nec massa rhoncus, ullamcorper  ante sed, commodo tellus. Nullam libero quam,  volutpat  in metus  nec, condimentum malesuada  est. Proin scelerisque  dapibus  purus, eu elementum elit consectetur in. Nulla blandit  ligula non est rhoncus suscipit. Aenean pretium ligula vel enim hendrerit, ac interdum lectus vestibulum. Duis varius metus sit amet tortor feugiat mattis.</w:t>
      </w:r>
    </w:p>
    <w:p w:rsidR="001C2EED" w:rsidRDefault="001C2EED" w:rsidP="00E72DB8">
      <w:pPr>
        <w:pStyle w:val="mainbody"/>
      </w:pPr>
      <w:r>
        <w:t xml:space="preserve">Aliquam eget  faucibus  orci, eu  mollis dolor. Aenean  </w:t>
      </w:r>
      <w:r>
        <w:lastRenderedPageBreak/>
        <w:t>sed  libero porttitor, faucibus purus et, auctor nisl. Aliquam tincidunt  nulla felis, ac tempus  lorem suscipit vitae. Integer rhoncus  molestie  leo, id ul- lamcorper  lorem ullamcorper  convallis. Duis dapibus, ligula sit amet vehicula auctor, nisi ligula bibendum turpis, eget gravida lectus augue non arcu. Pellentesque lacus nisi, tristique dictum tincidunt  id, adipi- scing eu mi. Phasellus erat ligula, consectetur in aliquam rutrum, com- modo  fringilla nibh. Ut sit amet  orci ligula. Ut tincidunt  metus  vitae libero  condimentum molestie. Proin tristique, nibh  quis  vulputate porttitor, magna  mi vestibulum  est, sit amet imperdiet  nunc urna et elit. Fusce ultrices, libero a luctus bibendum,  dolor nibh porttitor  lig- ula, vitae condimentum lacus felis lobortis odio. Mauris rhoncus tur- pis dolor, eget varius risus sagittis eget. Mauris placerat convallis risus eget rhoncus. Duis ullamcorper orci orci, eu volutpat nunc porta non. Nunc eget adipiscing quam, eget vestibulum turpis. In aliquam ornare libero, in dignissim velit elementum eget.</w:t>
      </w:r>
    </w:p>
    <w:p w:rsidR="001C2EED" w:rsidRPr="000A49F0" w:rsidRDefault="001C2EED" w:rsidP="00E72DB8">
      <w:pPr>
        <w:pStyle w:val="mainbody"/>
      </w:pPr>
      <w:r w:rsidRPr="000A49F0">
        <w:t xml:space="preserve">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w:t>
      </w:r>
      <w:r w:rsidRPr="000A49F0">
        <w:lastRenderedPageBreak/>
        <w:t>pulvinar risus sollicitudin fermentum. Praesent quis tel- lus vitae justo accumsan fringilla.</w:t>
      </w:r>
    </w:p>
    <w:p w:rsidR="001C2EED" w:rsidRDefault="001C2EED" w:rsidP="00E72DB8">
      <w:pPr>
        <w:pStyle w:val="mainbody"/>
      </w:pPr>
    </w:p>
    <w:p w:rsidR="001C2EED" w:rsidRDefault="001C2EED" w:rsidP="00742613"/>
    <w:p w:rsidR="001C2EED" w:rsidRDefault="001C2EED" w:rsidP="00742613"/>
    <w:p w:rsidR="001C2EED" w:rsidRDefault="001C2EED" w:rsidP="00742613"/>
    <w:p w:rsidR="001C2EED" w:rsidRDefault="001C2EED" w:rsidP="00742613"/>
    <w:p w:rsidR="001C2EED" w:rsidRDefault="001C2EED" w:rsidP="00742613"/>
    <w:p w:rsidR="001C2EED" w:rsidRPr="00D463CE" w:rsidRDefault="001C2EED" w:rsidP="00742613">
      <w:pPr>
        <w:rPr>
          <w:rFonts w:ascii="Theano Didot" w:hAnsi="Theano Didot"/>
        </w:rPr>
        <w:sectPr w:rsidR="001C2EED" w:rsidRPr="00D463CE" w:rsidSect="002A5D8A">
          <w:pgSz w:w="8640" w:h="12960"/>
          <w:pgMar w:top="936" w:right="864" w:bottom="792" w:left="864" w:header="360" w:footer="432" w:gutter="288"/>
          <w:cols w:space="720"/>
          <w:titlePg/>
          <w:docGrid w:linePitch="360"/>
        </w:sectPr>
      </w:pPr>
    </w:p>
    <w:p w:rsidR="003A32CC" w:rsidRPr="00C82DCB" w:rsidRDefault="003A32CC" w:rsidP="003A32CC">
      <w:pPr>
        <w:pStyle w:val="Heading1"/>
      </w:pPr>
      <w:r w:rsidRPr="00C82DCB">
        <w:lastRenderedPageBreak/>
        <w:t>About the Author</w:t>
      </w:r>
    </w:p>
    <w:p w:rsidR="003A32CC" w:rsidRPr="0078101A" w:rsidRDefault="003A32CC" w:rsidP="003A32CC">
      <w:pPr>
        <w:rPr>
          <w:lang w:val="en"/>
        </w:rPr>
      </w:pPr>
    </w:p>
    <w:p w:rsidR="003A32CC" w:rsidRPr="003A32CC" w:rsidRDefault="003A32CC" w:rsidP="003A32CC">
      <w:pPr>
        <w:pStyle w:val="mainbody"/>
        <w:rPr>
          <w:sz w:val="20"/>
          <w:szCs w:val="20"/>
        </w:rPr>
      </w:pPr>
      <w:r w:rsidRPr="003A32CC">
        <w:rPr>
          <w:sz w:val="20"/>
          <w:szCs w:val="20"/>
        </w:rPr>
        <w:t xml:space="preserve">Your book should have two “about the author” sections. The little blip on the back of your book cover is part of the sales copy: You add anything that makes you sound or appear more attractive to your target audience. You want to seem human. </w:t>
      </w:r>
      <w:proofErr w:type="gramStart"/>
      <w:r w:rsidRPr="003A32CC">
        <w:rPr>
          <w:sz w:val="20"/>
          <w:szCs w:val="20"/>
        </w:rPr>
        <w:t>It’s</w:t>
      </w:r>
      <w:proofErr w:type="gramEnd"/>
      <w:r w:rsidRPr="003A32CC">
        <w:rPr>
          <w:sz w:val="20"/>
          <w:szCs w:val="20"/>
        </w:rPr>
        <w:t xml:space="preserve"> short: a sentence or two about where you live, what you enjoy, preferably something that ties in with your genre.</w:t>
      </w:r>
    </w:p>
    <w:p w:rsidR="003A32CC" w:rsidRPr="003A32CC" w:rsidRDefault="003A32CC" w:rsidP="003A32CC">
      <w:pPr>
        <w:pStyle w:val="mainbody"/>
        <w:rPr>
          <w:sz w:val="20"/>
          <w:szCs w:val="20"/>
        </w:rPr>
      </w:pPr>
      <w:r w:rsidRPr="003A32CC">
        <w:rPr>
          <w:sz w:val="20"/>
          <w:szCs w:val="20"/>
        </w:rPr>
        <w:t xml:space="preserve">This section in the back of the book can be longer: you can give more history. This is for readers who have finished your book and want to get to know you better. </w:t>
      </w:r>
      <w:proofErr w:type="gramStart"/>
      <w:r w:rsidRPr="003A32CC">
        <w:rPr>
          <w:sz w:val="20"/>
          <w:szCs w:val="20"/>
        </w:rPr>
        <w:t>It’s</w:t>
      </w:r>
      <w:proofErr w:type="gramEnd"/>
      <w:r w:rsidRPr="003A32CC">
        <w:rPr>
          <w:sz w:val="20"/>
          <w:szCs w:val="20"/>
        </w:rPr>
        <w:t xml:space="preserve"> also where you should remind them to leave a book review, or go sign up on your email list for a special bonus, or follow you on Facebook or Twitter. You can add links in here, and </w:t>
      </w:r>
      <w:proofErr w:type="gramStart"/>
      <w:r w:rsidRPr="003A32CC">
        <w:rPr>
          <w:sz w:val="20"/>
          <w:szCs w:val="20"/>
        </w:rPr>
        <w:t>they’ll</w:t>
      </w:r>
      <w:proofErr w:type="gramEnd"/>
      <w:r w:rsidRPr="003A32CC">
        <w:rPr>
          <w:sz w:val="20"/>
          <w:szCs w:val="20"/>
        </w:rPr>
        <w:t xml:space="preserve"> work when you convert to ebook, (so link to your Twitter and Facebook as well if you want). </w:t>
      </w:r>
      <w:proofErr w:type="gramStart"/>
      <w:r w:rsidRPr="003A32CC">
        <w:rPr>
          <w:sz w:val="20"/>
          <w:szCs w:val="20"/>
        </w:rPr>
        <w:t>But</w:t>
      </w:r>
      <w:proofErr w:type="gramEnd"/>
      <w:r w:rsidRPr="003A32CC">
        <w:rPr>
          <w:sz w:val="20"/>
          <w:szCs w:val="20"/>
        </w:rPr>
        <w:t xml:space="preserve"> remember the links won’t work on the print book, so you’ll need to edit it to display the full link.</w:t>
      </w:r>
    </w:p>
    <w:p w:rsidR="00681BB0" w:rsidRPr="00D463CE" w:rsidRDefault="00681BB0" w:rsidP="00742613">
      <w:pPr>
        <w:rPr>
          <w:rFonts w:ascii="Theano Didot" w:hAnsi="Theano Didot"/>
          <w:lang w:eastAsia="zh-CN"/>
        </w:rPr>
      </w:pPr>
    </w:p>
    <w:p w:rsidR="00681BB0" w:rsidRPr="003A32CC" w:rsidRDefault="00681BB0" w:rsidP="003A32CC">
      <w:pPr>
        <w:jc w:val="center"/>
        <w:rPr>
          <w:rFonts w:ascii="Libre Baskerville" w:hAnsi="Libre Baskerville"/>
          <w:lang w:eastAsia="zh-CN"/>
        </w:rPr>
      </w:pPr>
      <w:r w:rsidRPr="003A32CC">
        <w:rPr>
          <w:rFonts w:ascii="Libre Baskerville" w:hAnsi="Libre Baskerville"/>
          <w:lang w:eastAsia="zh-CN"/>
        </w:rPr>
        <w:t>www.website.com</w:t>
      </w:r>
    </w:p>
    <w:p w:rsidR="00681BB0" w:rsidRDefault="00681BB0" w:rsidP="00742613">
      <w:pPr>
        <w:rPr>
          <w:lang w:val="en"/>
        </w:rPr>
        <w:sectPr w:rsidR="00681BB0" w:rsidSect="002A5D8A">
          <w:pgSz w:w="8640" w:h="12960"/>
          <w:pgMar w:top="936" w:right="864" w:bottom="792" w:left="864" w:header="576" w:footer="432" w:gutter="288"/>
          <w:cols w:space="720"/>
          <w:titlePg/>
          <w:docGrid w:linePitch="360"/>
        </w:sectPr>
      </w:pPr>
    </w:p>
    <w:p w:rsidR="001C2EED" w:rsidRDefault="001C2EED" w:rsidP="00742613">
      <w:pPr>
        <w:rPr>
          <w:lang w:val="en"/>
        </w:rPr>
      </w:pPr>
    </w:p>
    <w:p w:rsidR="001C2EED" w:rsidRPr="00B137F6" w:rsidRDefault="001C2EED" w:rsidP="00C82DCB">
      <w:pPr>
        <w:pStyle w:val="Heading1"/>
      </w:pPr>
      <w:bookmarkStart w:id="16" w:name="_Toc427617974"/>
      <w:r w:rsidRPr="00B137F6">
        <w:t>Acknowledgments</w:t>
      </w:r>
      <w:bookmarkEnd w:id="16"/>
    </w:p>
    <w:p w:rsidR="001C2EED" w:rsidRPr="0078101A" w:rsidRDefault="001C2EED" w:rsidP="00742613">
      <w:pPr>
        <w:rPr>
          <w:lang w:val="en"/>
        </w:rPr>
      </w:pPr>
    </w:p>
    <w:p w:rsidR="001C2EED" w:rsidRDefault="001C2EED" w:rsidP="00C1574A">
      <w:pPr>
        <w:pStyle w:val="FirstParagraph1"/>
      </w:pPr>
      <w:r>
        <w:t>Aliquam tempus, diam sit amet pharetra egestas, diam massa grav- ida nunc, eget aliquet leo libero in elit. Aenean eget neque  et magna tincidunt  ornare  non id erat. Quisque vel dolor turpis. Pellentesque hendrerit  dignissim auctor. Mauris et justo et odio dapibus  blandit. Nunc vestibulum, nunc et commodo venenatis, orci justo fermentum eros, accumsan  tincidunt  velit augue  sed elit. Aliquam erat volutpat. Sed leo velit, semper sed magna tristique, rhoncus vehicula velit. Ali- quam suscipit pulvinar risus sollicitudin fermentum. Praesent quis tel- lus vitae justo accumsan fringilla.</w:t>
      </w:r>
    </w:p>
    <w:p w:rsidR="001C2EED" w:rsidRDefault="001C2EED" w:rsidP="00742613">
      <w:pPr>
        <w:rPr>
          <w:lang w:val="en"/>
        </w:rPr>
      </w:pPr>
    </w:p>
    <w:p w:rsidR="00C82DCB" w:rsidRDefault="00C82DCB" w:rsidP="00C82DCB">
      <w:pPr>
        <w:pStyle w:val="Heading1"/>
        <w:sectPr w:rsidR="00C82DCB" w:rsidSect="002A5D8A">
          <w:pgSz w:w="8640" w:h="12960"/>
          <w:pgMar w:top="936" w:right="864" w:bottom="792" w:left="864" w:header="576" w:footer="432" w:gutter="288"/>
          <w:cols w:space="720"/>
          <w:titlePg/>
          <w:docGrid w:linePitch="360"/>
        </w:sectPr>
      </w:pPr>
    </w:p>
    <w:p w:rsidR="003A32CC" w:rsidRDefault="003A32CC" w:rsidP="003A5E62">
      <w:pPr>
        <w:pStyle w:val="FirstParagraph1"/>
        <w:jc w:val="center"/>
        <w:rPr>
          <w:i/>
        </w:rPr>
      </w:pPr>
    </w:p>
    <w:p w:rsidR="003A32CC" w:rsidRDefault="003A32CC" w:rsidP="003A5E62">
      <w:pPr>
        <w:pStyle w:val="FirstParagraph1"/>
        <w:jc w:val="center"/>
        <w:rPr>
          <w:i/>
        </w:rPr>
      </w:pPr>
    </w:p>
    <w:p w:rsidR="003A5E62" w:rsidRPr="003A5E62" w:rsidRDefault="003A5E62" w:rsidP="003A5E62">
      <w:pPr>
        <w:pStyle w:val="FirstParagraph1"/>
        <w:jc w:val="center"/>
        <w:rPr>
          <w:i/>
        </w:rPr>
      </w:pPr>
      <w:bookmarkStart w:id="17" w:name="_GoBack"/>
      <w:bookmarkEnd w:id="17"/>
      <w:r w:rsidRPr="003A5E62">
        <w:rPr>
          <w:i/>
        </w:rPr>
        <w:t>Thanks for reading! Please add a short review on Amazon</w:t>
      </w:r>
      <w:r>
        <w:rPr>
          <w:i/>
        </w:rPr>
        <w:t xml:space="preserve">            </w:t>
      </w:r>
      <w:r w:rsidRPr="003A5E62">
        <w:rPr>
          <w:i/>
        </w:rPr>
        <w:t xml:space="preserve"> and let me know what you thought!</w:t>
      </w:r>
    </w:p>
    <w:p w:rsidR="003A5E62" w:rsidRDefault="003A5E62" w:rsidP="00C82DCB">
      <w:pPr>
        <w:pStyle w:val="mainbody"/>
      </w:pPr>
    </w:p>
    <w:p w:rsidR="003A5E62" w:rsidRPr="003A5E62" w:rsidRDefault="003A5E62" w:rsidP="003A32CC">
      <w:pPr>
        <w:pStyle w:val="FirstParagraph1"/>
      </w:pPr>
      <w:r w:rsidRPr="003A5E62">
        <w:t>It’s nice to have a final call to action</w:t>
      </w:r>
      <w:r w:rsidR="006215EA">
        <w:t xml:space="preserve"> like this </w:t>
      </w:r>
      <w:r w:rsidRPr="003A5E62">
        <w:t>in the back to drive reviews</w:t>
      </w:r>
      <w:r w:rsidR="006215EA">
        <w:t>. I would also add an optin offer, like “download the next book in the series for free”/ “Get the quickstart guide to implementing the tools in this book, for free.” A very simple 10 page PDF can be a great optin offer for non-fiction. For fiction you can offer future books. Also add an optin offer at the front of the book; people who just “Look Inside” can still see your offer and click the link, leading to more subscribers.</w:t>
      </w:r>
    </w:p>
    <w:p w:rsidR="001C2EED" w:rsidRDefault="001C2EED" w:rsidP="00742613">
      <w:pPr>
        <w:rPr>
          <w:lang w:val="en"/>
        </w:rPr>
      </w:pPr>
    </w:p>
    <w:p w:rsidR="003A32CC" w:rsidRDefault="003A32CC" w:rsidP="00742613">
      <w:pPr>
        <w:rPr>
          <w:lang w:val="en"/>
        </w:rPr>
      </w:pPr>
    </w:p>
    <w:p w:rsidR="003A32CC" w:rsidRPr="003A32CC" w:rsidRDefault="003A32CC" w:rsidP="003A32CC">
      <w:pPr>
        <w:jc w:val="center"/>
        <w:rPr>
          <w:rFonts w:ascii="Open Sans" w:hAnsi="Open Sans" w:cs="Open Sans"/>
          <w:lang w:val="en"/>
        </w:rPr>
      </w:pPr>
      <w:proofErr w:type="gramStart"/>
      <w:r w:rsidRPr="003A32CC">
        <w:rPr>
          <w:rFonts w:ascii="Open Sans" w:hAnsi="Open Sans" w:cs="Open Sans"/>
          <w:lang w:val="en"/>
        </w:rPr>
        <w:t>If this template was useful for you, why not share it with your writer friends?</w:t>
      </w:r>
      <w:proofErr w:type="gramEnd"/>
      <w:r w:rsidRPr="003A32CC">
        <w:rPr>
          <w:rFonts w:ascii="Open Sans" w:hAnsi="Open Sans" w:cs="Open Sans"/>
          <w:lang w:val="en"/>
        </w:rPr>
        <w:t xml:space="preserve"> You could even write a blog post about your book formatting learning </w:t>
      </w:r>
      <w:proofErr w:type="gramStart"/>
      <w:r w:rsidRPr="003A32CC">
        <w:rPr>
          <w:rFonts w:ascii="Open Sans" w:hAnsi="Open Sans" w:cs="Open Sans"/>
          <w:lang w:val="en"/>
        </w:rPr>
        <w:t>curve,</w:t>
      </w:r>
      <w:proofErr w:type="gramEnd"/>
      <w:r w:rsidRPr="003A32CC">
        <w:rPr>
          <w:rFonts w:ascii="Open Sans" w:hAnsi="Open Sans" w:cs="Open Sans"/>
          <w:lang w:val="en"/>
        </w:rPr>
        <w:t xml:space="preserve"> and link to www.diybookformats.com so more authors can get the free templates and tutorials.</w:t>
      </w:r>
    </w:p>
    <w:p w:rsidR="003A32CC" w:rsidRPr="003A32CC" w:rsidRDefault="003A32CC" w:rsidP="003A32CC">
      <w:pPr>
        <w:jc w:val="center"/>
        <w:rPr>
          <w:rFonts w:ascii="Open Sans" w:hAnsi="Open Sans" w:cs="Open Sans"/>
          <w:lang w:val="en"/>
        </w:rPr>
      </w:pPr>
    </w:p>
    <w:p w:rsidR="003A32CC" w:rsidRPr="003A32CC" w:rsidRDefault="003A32CC" w:rsidP="003A32CC">
      <w:pPr>
        <w:jc w:val="center"/>
        <w:rPr>
          <w:rFonts w:ascii="Open Sans" w:hAnsi="Open Sans" w:cs="Open Sans"/>
          <w:lang w:val="en"/>
        </w:rPr>
      </w:pPr>
      <w:proofErr w:type="gramStart"/>
      <w:r w:rsidRPr="003A32CC">
        <w:rPr>
          <w:rFonts w:ascii="Open Sans" w:hAnsi="Open Sans" w:cs="Open Sans"/>
          <w:lang w:val="en"/>
        </w:rPr>
        <w:t>Thanks and good luck!</w:t>
      </w:r>
      <w:proofErr w:type="gramEnd"/>
    </w:p>
    <w:p w:rsidR="003A32CC" w:rsidRPr="003A32CC" w:rsidRDefault="003A32CC" w:rsidP="003A32CC">
      <w:pPr>
        <w:jc w:val="center"/>
        <w:rPr>
          <w:rFonts w:ascii="Open Sans" w:hAnsi="Open Sans" w:cs="Open Sans"/>
          <w:lang w:val="en"/>
        </w:rPr>
      </w:pPr>
      <w:r w:rsidRPr="003A32CC">
        <w:rPr>
          <w:rFonts w:ascii="Open Sans" w:hAnsi="Open Sans" w:cs="Open Sans"/>
          <w:lang w:val="en"/>
        </w:rPr>
        <w:t>Derek Murphy</w:t>
      </w:r>
    </w:p>
    <w:sectPr w:rsidR="003A32CC" w:rsidRPr="003A32CC" w:rsidSect="002A5D8A">
      <w:pgSz w:w="8640" w:h="12960"/>
      <w:pgMar w:top="936" w:right="864" w:bottom="792" w:left="864" w:header="576" w:footer="432" w:gutter="28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773" w:rsidRDefault="008A3773" w:rsidP="00742613">
      <w:r>
        <w:separator/>
      </w:r>
    </w:p>
  </w:endnote>
  <w:endnote w:type="continuationSeparator" w:id="0">
    <w:p w:rsidR="008A3773" w:rsidRDefault="008A3773" w:rsidP="00742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lassGarmnd BT">
    <w:panose1 w:val="02020602050506020403"/>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Wood Type">
    <w:panose1 w:val="020006000200000200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leo">
    <w:panose1 w:val="00000000000000000000"/>
    <w:charset w:val="00"/>
    <w:family w:val="swiss"/>
    <w:notTrueType/>
    <w:pitch w:val="variable"/>
    <w:sig w:usb0="A00000AF" w:usb1="5000604B"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10006FF" w:usb1="4000205B" w:usb2="00000010" w:usb3="00000000" w:csb0="0000019F" w:csb1="00000000"/>
  </w:font>
  <w:font w:name="Libre Baskerville">
    <w:altName w:val="Times New Roman"/>
    <w:panose1 w:val="00000000000000000000"/>
    <w:charset w:val="00"/>
    <w:family w:val="modern"/>
    <w:notTrueType/>
    <w:pitch w:val="variable"/>
    <w:sig w:usb0="A00000BF" w:usb1="5000005B" w:usb2="00000000" w:usb3="00000000" w:csb0="00000093" w:csb1="00000000"/>
  </w:font>
  <w:font w:name="Century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liss 2 Light">
    <w:panose1 w:val="00000000000000000000"/>
    <w:charset w:val="00"/>
    <w:family w:val="modern"/>
    <w:notTrueType/>
    <w:pitch w:val="variable"/>
    <w:sig w:usb0="A00000AF" w:usb1="5000204B" w:usb2="00000000" w:usb3="00000000" w:csb0="0000009B" w:csb1="00000000"/>
  </w:font>
  <w:font w:name="Caecilia LT Std Light">
    <w:panose1 w:val="00000000000000000000"/>
    <w:charset w:val="00"/>
    <w:family w:val="modern"/>
    <w:notTrueType/>
    <w:pitch w:val="variable"/>
    <w:sig w:usb0="800000AF" w:usb1="5000204A" w:usb2="00000000" w:usb3="00000000" w:csb0="00000001" w:csb1="00000000"/>
  </w:font>
  <w:font w:name="Open Sans Light">
    <w:panose1 w:val="020B0306030504020204"/>
    <w:charset w:val="00"/>
    <w:family w:val="swiss"/>
    <w:pitch w:val="variable"/>
    <w:sig w:usb0="E00002EF" w:usb1="4000205B" w:usb2="00000028" w:usb3="00000000" w:csb0="0000019F" w:csb1="00000000"/>
  </w:font>
  <w:font w:name="Charlemagne Std">
    <w:panose1 w:val="00000000000000000000"/>
    <w:charset w:val="00"/>
    <w:family w:val="modern"/>
    <w:notTrueType/>
    <w:pitch w:val="variable"/>
    <w:sig w:usb0="800000AF" w:usb1="4000204A" w:usb2="00000000" w:usb3="00000000" w:csb0="00000001" w:csb1="00000000"/>
  </w:font>
  <w:font w:name="Theano Didot">
    <w:panose1 w:val="02060603060706020203"/>
    <w:charset w:val="00"/>
    <w:family w:val="roman"/>
    <w:pitch w:val="variable"/>
    <w:sig w:usb0="C00000EF" w:usb1="500020CB" w:usb2="00000000" w:usb3="00000000" w:csb0="0000009B" w:csb1="00000000"/>
  </w:font>
  <w:font w:name="Aaargh">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A04" w:rsidRDefault="00FF4A04" w:rsidP="00FF4A04">
    <w:pPr>
      <w:pStyle w:val="Footer"/>
      <w:pBdr>
        <w:top w:val="none" w:sz="0" w:space="0" w:color="auto"/>
      </w:pBdr>
      <w:tabs>
        <w:tab w:val="clear" w:pos="4253"/>
        <w:tab w:val="clear" w:pos="8505"/>
        <w:tab w:val="center" w:pos="3240"/>
      </w:tabs>
      <w:rPr>
        <w:rFonts w:ascii="Theano Didot" w:hAnsi="Theano Didot"/>
      </w:rPr>
    </w:pPr>
    <w:r>
      <w:rPr>
        <w:rFonts w:ascii="Theano Didot" w:hAnsi="Theano Didot"/>
      </w:rPr>
      <w:tab/>
    </w:r>
  </w:p>
  <w:p w:rsidR="00542521" w:rsidRPr="0056151B" w:rsidRDefault="00FF4A04" w:rsidP="00FF4A04">
    <w:pPr>
      <w:pStyle w:val="Footer"/>
      <w:pBdr>
        <w:top w:val="none" w:sz="0" w:space="0" w:color="auto"/>
      </w:pBdr>
      <w:tabs>
        <w:tab w:val="clear" w:pos="4253"/>
        <w:tab w:val="clear" w:pos="8505"/>
        <w:tab w:val="center" w:pos="3240"/>
      </w:tabs>
      <w:jc w:val="center"/>
      <w:rPr>
        <w:rFonts w:ascii="Aleo" w:hAnsi="Aleo"/>
        <w:b w:val="0"/>
      </w:rPr>
    </w:pPr>
    <w:r w:rsidRPr="0056151B">
      <w:rPr>
        <w:rFonts w:ascii="Aleo" w:hAnsi="Aleo"/>
        <w:b w:val="0"/>
      </w:rPr>
      <w:fldChar w:fldCharType="begin"/>
    </w:r>
    <w:r w:rsidRPr="0056151B">
      <w:rPr>
        <w:rFonts w:ascii="Aleo" w:hAnsi="Aleo"/>
        <w:b w:val="0"/>
      </w:rPr>
      <w:instrText xml:space="preserve"> PAGE   \* MERGEFORMAT </w:instrText>
    </w:r>
    <w:r w:rsidRPr="0056151B">
      <w:rPr>
        <w:rFonts w:ascii="Aleo" w:hAnsi="Aleo"/>
        <w:b w:val="0"/>
      </w:rPr>
      <w:fldChar w:fldCharType="separate"/>
    </w:r>
    <w:r w:rsidR="00D03F77">
      <w:rPr>
        <w:rFonts w:ascii="Aleo" w:hAnsi="Aleo"/>
        <w:b w:val="0"/>
        <w:noProof/>
      </w:rPr>
      <w:t>44</w:t>
    </w:r>
    <w:r w:rsidRPr="0056151B">
      <w:rPr>
        <w:rFonts w:ascii="Aleo" w:hAnsi="Aleo"/>
        <w:b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9653A0">
    <w:pPr>
      <w:pStyle w:val="Footer"/>
      <w:numPr>
        <w:ilvl w:val="0"/>
        <w:numId w:val="18"/>
      </w:numPr>
      <w:pBdr>
        <w:top w:val="none" w:sz="0" w:space="0" w:color="auto"/>
      </w:pBdr>
      <w:jc w:val="center"/>
      <w:rPr>
        <w:rStyle w:val="PageNumber"/>
        <w:rFonts w:ascii="Theano Didot" w:hAnsi="Theano Didot"/>
        <w:sz w:val="20"/>
        <w:szCs w:val="20"/>
        <w:lang w:eastAsia="zh-CN"/>
      </w:rPr>
    </w:pPr>
  </w:p>
  <w:p w:rsidR="00542521" w:rsidRPr="00FF4A04" w:rsidRDefault="00FF4A04" w:rsidP="00FF4A04">
    <w:pPr>
      <w:pStyle w:val="Footer"/>
      <w:pBdr>
        <w:top w:val="none" w:sz="0" w:space="0" w:color="auto"/>
      </w:pBdr>
      <w:tabs>
        <w:tab w:val="clear" w:pos="4253"/>
        <w:tab w:val="clear" w:pos="8505"/>
        <w:tab w:val="center" w:pos="3240"/>
      </w:tabs>
      <w:jc w:val="center"/>
      <w:rPr>
        <w:rFonts w:ascii="Libre Baskerville" w:hAnsi="Libre Baskerville"/>
        <w:b w:val="0"/>
      </w:rPr>
    </w:pPr>
    <w:r w:rsidRPr="00FF4A04">
      <w:rPr>
        <w:rFonts w:ascii="Libre Baskerville" w:hAnsi="Libre Baskerville"/>
        <w:b w:val="0"/>
      </w:rPr>
      <w:fldChar w:fldCharType="begin"/>
    </w:r>
    <w:r w:rsidRPr="00FF4A04">
      <w:rPr>
        <w:rFonts w:ascii="Libre Baskerville" w:hAnsi="Libre Baskerville"/>
        <w:b w:val="0"/>
      </w:rPr>
      <w:instrText xml:space="preserve"> PAGE   \* MERGEFORMAT </w:instrText>
    </w:r>
    <w:r w:rsidRPr="00FF4A04">
      <w:rPr>
        <w:rFonts w:ascii="Libre Baskerville" w:hAnsi="Libre Baskerville"/>
        <w:b w:val="0"/>
      </w:rPr>
      <w:fldChar w:fldCharType="separate"/>
    </w:r>
    <w:r w:rsidR="00D03F77">
      <w:rPr>
        <w:rFonts w:ascii="Libre Baskerville" w:hAnsi="Libre Baskerville"/>
        <w:b w:val="0"/>
        <w:noProof/>
      </w:rPr>
      <w:t>43</w:t>
    </w:r>
    <w:r w:rsidRPr="00FF4A04">
      <w:rPr>
        <w:rFonts w:ascii="Libre Baskerville" w:hAnsi="Libre Baskerville"/>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p w:rsidR="00542521" w:rsidRDefault="00542521" w:rsidP="00742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773" w:rsidRDefault="008A3773" w:rsidP="00742613">
      <w:r>
        <w:separator/>
      </w:r>
    </w:p>
  </w:footnote>
  <w:footnote w:type="continuationSeparator" w:id="0">
    <w:p w:rsidR="008A3773" w:rsidRDefault="008A3773" w:rsidP="007426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56151B" w:rsidRDefault="00542521" w:rsidP="00676A9E">
    <w:pPr>
      <w:pStyle w:val="Pageheaders"/>
    </w:pPr>
    <w:r w:rsidRPr="0056151B">
      <w:t>B</w:t>
    </w:r>
    <w:r w:rsidRPr="0056151B">
      <w:rPr>
        <w:szCs w:val="18"/>
      </w:rPr>
      <w:t>OOK</w:t>
    </w:r>
    <w:r w:rsidRPr="0056151B">
      <w:t xml:space="preserve"> TITLE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Pr="00676A9E" w:rsidRDefault="00FF4A04" w:rsidP="00676A9E">
    <w:pPr>
      <w:pStyle w:val="Pageheaders"/>
    </w:pPr>
    <w:r w:rsidRPr="00676A9E">
      <w:t>AUTHOR NAME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1" w:rsidRDefault="00542521" w:rsidP="007426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5EAFBBA"/>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pStyle w:val="TableBullet"/>
      <w:lvlText w:val="•"/>
      <w:lvlJc w:val="left"/>
      <w:pPr>
        <w:tabs>
          <w:tab w:val="num" w:pos="360"/>
        </w:tabs>
        <w:ind w:left="357" w:hanging="357"/>
      </w:pPr>
      <w:rPr>
        <w:rFonts w:ascii="ClassGarmnd BT" w:hAnsi="ClassGarmnd BT"/>
      </w:rPr>
    </w:lvl>
    <w:lvl w:ilvl="1">
      <w:start w:val="1"/>
      <w:numFmt w:val="bullet"/>
      <w:lvlText w:val="o"/>
      <w:lvlJc w:val="left"/>
      <w:pPr>
        <w:tabs>
          <w:tab w:val="num" w:pos="1842"/>
        </w:tabs>
        <w:ind w:left="1842" w:hanging="360"/>
      </w:pPr>
      <w:rPr>
        <w:rFonts w:ascii="Courier New" w:hAnsi="Courier New"/>
      </w:rPr>
    </w:lvl>
    <w:lvl w:ilvl="2">
      <w:start w:val="1"/>
      <w:numFmt w:val="bullet"/>
      <w:lvlText w:val=""/>
      <w:lvlJc w:val="left"/>
      <w:pPr>
        <w:tabs>
          <w:tab w:val="num" w:pos="2562"/>
        </w:tabs>
        <w:ind w:left="2562" w:hanging="360"/>
      </w:pPr>
      <w:rPr>
        <w:rFonts w:ascii="Wingdings" w:hAnsi="Wingdings"/>
      </w:rPr>
    </w:lvl>
    <w:lvl w:ilvl="3">
      <w:start w:val="1"/>
      <w:numFmt w:val="bullet"/>
      <w:lvlText w:val=""/>
      <w:lvlJc w:val="left"/>
      <w:pPr>
        <w:tabs>
          <w:tab w:val="num" w:pos="3282"/>
        </w:tabs>
        <w:ind w:left="3282" w:hanging="360"/>
      </w:pPr>
      <w:rPr>
        <w:rFonts w:ascii="Symbol" w:hAnsi="Symbol"/>
      </w:rPr>
    </w:lvl>
    <w:lvl w:ilvl="4">
      <w:start w:val="1"/>
      <w:numFmt w:val="bullet"/>
      <w:lvlText w:val="o"/>
      <w:lvlJc w:val="left"/>
      <w:pPr>
        <w:tabs>
          <w:tab w:val="num" w:pos="4002"/>
        </w:tabs>
        <w:ind w:left="4002" w:hanging="360"/>
      </w:pPr>
      <w:rPr>
        <w:rFonts w:ascii="Courier New" w:hAnsi="Courier New"/>
      </w:rPr>
    </w:lvl>
    <w:lvl w:ilvl="5">
      <w:start w:val="1"/>
      <w:numFmt w:val="bullet"/>
      <w:lvlText w:val=""/>
      <w:lvlJc w:val="left"/>
      <w:pPr>
        <w:tabs>
          <w:tab w:val="num" w:pos="4722"/>
        </w:tabs>
        <w:ind w:left="4722" w:hanging="360"/>
      </w:pPr>
      <w:rPr>
        <w:rFonts w:ascii="Wingdings" w:hAnsi="Wingdings"/>
      </w:rPr>
    </w:lvl>
    <w:lvl w:ilvl="6">
      <w:start w:val="1"/>
      <w:numFmt w:val="bullet"/>
      <w:lvlText w:val=""/>
      <w:lvlJc w:val="left"/>
      <w:pPr>
        <w:tabs>
          <w:tab w:val="num" w:pos="5442"/>
        </w:tabs>
        <w:ind w:left="5442" w:hanging="360"/>
      </w:pPr>
      <w:rPr>
        <w:rFonts w:ascii="Symbol" w:hAnsi="Symbol"/>
      </w:rPr>
    </w:lvl>
    <w:lvl w:ilvl="7">
      <w:start w:val="1"/>
      <w:numFmt w:val="bullet"/>
      <w:lvlText w:val="o"/>
      <w:lvlJc w:val="left"/>
      <w:pPr>
        <w:tabs>
          <w:tab w:val="num" w:pos="6162"/>
        </w:tabs>
        <w:ind w:left="6162" w:hanging="360"/>
      </w:pPr>
      <w:rPr>
        <w:rFonts w:ascii="Courier New" w:hAnsi="Courier New"/>
      </w:rPr>
    </w:lvl>
    <w:lvl w:ilvl="8">
      <w:start w:val="1"/>
      <w:numFmt w:val="bullet"/>
      <w:lvlText w:val=""/>
      <w:lvlJc w:val="left"/>
      <w:pPr>
        <w:tabs>
          <w:tab w:val="num" w:pos="6882"/>
        </w:tabs>
        <w:ind w:left="6882" w:hanging="360"/>
      </w:pPr>
      <w:rPr>
        <w:rFonts w:ascii="Wingdings" w:hAnsi="Wingdings"/>
      </w:rPr>
    </w:lvl>
  </w:abstractNum>
  <w:abstractNum w:abstractNumId="2">
    <w:nsid w:val="00000003"/>
    <w:multiLevelType w:val="multilevel"/>
    <w:tmpl w:val="00000003"/>
    <w:name w:val="WW8Num3"/>
    <w:lvl w:ilvl="0">
      <w:start w:val="1"/>
      <w:numFmt w:val="decimal"/>
      <w:pStyle w:val="ListNumber"/>
      <w:lvlText w:val="%1."/>
      <w:lvlJc w:val="left"/>
      <w:pPr>
        <w:tabs>
          <w:tab w:val="num" w:pos="1570"/>
        </w:tabs>
        <w:ind w:left="1570" w:hanging="432"/>
      </w:pPr>
      <w:rPr>
        <w:b/>
      </w:rPr>
    </w:lvl>
    <w:lvl w:ilvl="1">
      <w:start w:val="1"/>
      <w:numFmt w:val="lowerLetter"/>
      <w:lvlText w:val="%2)"/>
      <w:lvlJc w:val="left"/>
      <w:pPr>
        <w:tabs>
          <w:tab w:val="num" w:pos="2002"/>
        </w:tabs>
        <w:ind w:left="2002" w:hanging="432"/>
      </w:pPr>
      <w:rPr>
        <w:b/>
      </w:rPr>
    </w:lvl>
    <w:lvl w:ilvl="2">
      <w:start w:val="1"/>
      <w:numFmt w:val="lowerRoman"/>
      <w:lvlText w:val="%3)"/>
      <w:lvlJc w:val="left"/>
      <w:pPr>
        <w:tabs>
          <w:tab w:val="num" w:pos="2434"/>
        </w:tabs>
        <w:ind w:left="2434" w:hanging="432"/>
      </w:pPr>
      <w:rPr>
        <w:b/>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bullet"/>
      <w:pStyle w:val="ListBullet"/>
      <w:lvlText w:val=""/>
      <w:lvlJc w:val="left"/>
      <w:pPr>
        <w:tabs>
          <w:tab w:val="num" w:pos="1498"/>
        </w:tabs>
        <w:ind w:left="1498" w:hanging="360"/>
      </w:pPr>
      <w:rPr>
        <w:rFonts w:ascii="Symbol" w:hAnsi="Symbol"/>
        <w:sz w:val="24"/>
      </w:rPr>
    </w:lvl>
    <w:lvl w:ilvl="1">
      <w:start w:val="1"/>
      <w:numFmt w:val="bullet"/>
      <w:lvlText w:val=""/>
      <w:lvlJc w:val="left"/>
      <w:pPr>
        <w:tabs>
          <w:tab w:val="num" w:pos="1930"/>
        </w:tabs>
        <w:ind w:left="1930" w:hanging="432"/>
      </w:pPr>
      <w:rPr>
        <w:rFonts w:ascii="Symbol" w:hAnsi="Symbol"/>
        <w:sz w:val="20"/>
      </w:rPr>
    </w:lvl>
    <w:lvl w:ilvl="2">
      <w:start w:val="1"/>
      <w:numFmt w:val="bullet"/>
      <w:lvlText w:val=""/>
      <w:lvlJc w:val="left"/>
      <w:pPr>
        <w:tabs>
          <w:tab w:val="num" w:pos="2160"/>
        </w:tabs>
        <w:ind w:left="2160" w:hanging="360"/>
      </w:pPr>
      <w:rPr>
        <w:rFonts w:ascii="Wingdings" w:hAnsi="Wingdings"/>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3BF7522"/>
    <w:multiLevelType w:val="hybridMultilevel"/>
    <w:tmpl w:val="BF2ED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393AE3"/>
    <w:multiLevelType w:val="hybridMultilevel"/>
    <w:tmpl w:val="EC949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E24410"/>
    <w:multiLevelType w:val="hybridMultilevel"/>
    <w:tmpl w:val="A6C2DA30"/>
    <w:lvl w:ilvl="0" w:tplc="3FC86D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936A4"/>
    <w:multiLevelType w:val="hybridMultilevel"/>
    <w:tmpl w:val="1B00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44917"/>
    <w:multiLevelType w:val="hybridMultilevel"/>
    <w:tmpl w:val="257ECB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33EB071E"/>
    <w:multiLevelType w:val="hybridMultilevel"/>
    <w:tmpl w:val="86A2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8166B5"/>
    <w:multiLevelType w:val="hybridMultilevel"/>
    <w:tmpl w:val="54F47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0707E7"/>
    <w:multiLevelType w:val="hybridMultilevel"/>
    <w:tmpl w:val="DE420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CE1409"/>
    <w:multiLevelType w:val="hybridMultilevel"/>
    <w:tmpl w:val="1FCC2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FF22D8"/>
    <w:multiLevelType w:val="hybridMultilevel"/>
    <w:tmpl w:val="AFEA2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202EE4"/>
    <w:multiLevelType w:val="hybridMultilevel"/>
    <w:tmpl w:val="9D52F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0E3A2A"/>
    <w:multiLevelType w:val="multilevel"/>
    <w:tmpl w:val="37BC88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CB06772"/>
    <w:multiLevelType w:val="hybridMultilevel"/>
    <w:tmpl w:val="EE444B0C"/>
    <w:lvl w:ilvl="0" w:tplc="63C60E6E">
      <w:start w:val="1"/>
      <w:numFmt w:val="bullet"/>
      <w:lvlText w:val=""/>
      <w:lvlJc w:val="left"/>
      <w:pPr>
        <w:ind w:left="720" w:hanging="360"/>
      </w:pPr>
      <w:rPr>
        <w:rFonts w:ascii="Adobe Wood Type" w:hAnsi="Adobe Wood Type"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1D22BD"/>
    <w:multiLevelType w:val="hybridMultilevel"/>
    <w:tmpl w:val="0798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6"/>
  </w:num>
  <w:num w:numId="7">
    <w:abstractNumId w:val="12"/>
  </w:num>
  <w:num w:numId="8">
    <w:abstractNumId w:val="17"/>
  </w:num>
  <w:num w:numId="9">
    <w:abstractNumId w:val="10"/>
  </w:num>
  <w:num w:numId="10">
    <w:abstractNumId w:val="11"/>
  </w:num>
  <w:num w:numId="11">
    <w:abstractNumId w:val="13"/>
  </w:num>
  <w:num w:numId="12">
    <w:abstractNumId w:val="5"/>
  </w:num>
  <w:num w:numId="13">
    <w:abstractNumId w:val="4"/>
  </w:num>
  <w:num w:numId="14">
    <w:abstractNumId w:val="9"/>
  </w:num>
  <w:num w:numId="15">
    <w:abstractNumId w:val="8"/>
  </w:num>
  <w:num w:numId="16">
    <w:abstractNumId w:val="14"/>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hideSpelling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9AF"/>
    <w:rsid w:val="0001155A"/>
    <w:rsid w:val="00017C16"/>
    <w:rsid w:val="00043C1A"/>
    <w:rsid w:val="0007600D"/>
    <w:rsid w:val="000779BE"/>
    <w:rsid w:val="000819AF"/>
    <w:rsid w:val="00093F16"/>
    <w:rsid w:val="00096E96"/>
    <w:rsid w:val="000A49F0"/>
    <w:rsid w:val="000B0561"/>
    <w:rsid w:val="000B37C0"/>
    <w:rsid w:val="000B627C"/>
    <w:rsid w:val="000B7327"/>
    <w:rsid w:val="000C0D31"/>
    <w:rsid w:val="000C4981"/>
    <w:rsid w:val="000D3CC8"/>
    <w:rsid w:val="000F1C7F"/>
    <w:rsid w:val="00104EE2"/>
    <w:rsid w:val="00105C23"/>
    <w:rsid w:val="00106314"/>
    <w:rsid w:val="00131C15"/>
    <w:rsid w:val="0013396D"/>
    <w:rsid w:val="00156443"/>
    <w:rsid w:val="00157DC2"/>
    <w:rsid w:val="001861DF"/>
    <w:rsid w:val="00186B91"/>
    <w:rsid w:val="00192F61"/>
    <w:rsid w:val="0019484A"/>
    <w:rsid w:val="001A3DA4"/>
    <w:rsid w:val="001B186F"/>
    <w:rsid w:val="001B5BE7"/>
    <w:rsid w:val="001C2EED"/>
    <w:rsid w:val="001D406F"/>
    <w:rsid w:val="001D7107"/>
    <w:rsid w:val="001F3C9F"/>
    <w:rsid w:val="00201FEB"/>
    <w:rsid w:val="00220F36"/>
    <w:rsid w:val="002440D4"/>
    <w:rsid w:val="002969BF"/>
    <w:rsid w:val="002A5D8A"/>
    <w:rsid w:val="002B3564"/>
    <w:rsid w:val="002C655D"/>
    <w:rsid w:val="002D12AA"/>
    <w:rsid w:val="002D2247"/>
    <w:rsid w:val="002E45FE"/>
    <w:rsid w:val="002E61D7"/>
    <w:rsid w:val="0030300A"/>
    <w:rsid w:val="0031563D"/>
    <w:rsid w:val="00316B26"/>
    <w:rsid w:val="00323C7A"/>
    <w:rsid w:val="0035568E"/>
    <w:rsid w:val="00357F55"/>
    <w:rsid w:val="0036640F"/>
    <w:rsid w:val="003715A0"/>
    <w:rsid w:val="00375F9A"/>
    <w:rsid w:val="0037796A"/>
    <w:rsid w:val="0038534D"/>
    <w:rsid w:val="0038642F"/>
    <w:rsid w:val="003A32CC"/>
    <w:rsid w:val="003A5E62"/>
    <w:rsid w:val="003A6EAC"/>
    <w:rsid w:val="003C0F28"/>
    <w:rsid w:val="003E627B"/>
    <w:rsid w:val="003F0D31"/>
    <w:rsid w:val="003F6127"/>
    <w:rsid w:val="003F630E"/>
    <w:rsid w:val="00405ADE"/>
    <w:rsid w:val="004608ED"/>
    <w:rsid w:val="00472422"/>
    <w:rsid w:val="00477416"/>
    <w:rsid w:val="004915C1"/>
    <w:rsid w:val="00494762"/>
    <w:rsid w:val="004A7048"/>
    <w:rsid w:val="004B0942"/>
    <w:rsid w:val="004C4FA5"/>
    <w:rsid w:val="004E3B9F"/>
    <w:rsid w:val="004F384D"/>
    <w:rsid w:val="00502B4E"/>
    <w:rsid w:val="00514526"/>
    <w:rsid w:val="00515669"/>
    <w:rsid w:val="00515E86"/>
    <w:rsid w:val="00530DC3"/>
    <w:rsid w:val="00535FFB"/>
    <w:rsid w:val="00542521"/>
    <w:rsid w:val="00551463"/>
    <w:rsid w:val="00557FF5"/>
    <w:rsid w:val="0056151B"/>
    <w:rsid w:val="00575C9C"/>
    <w:rsid w:val="00582ACC"/>
    <w:rsid w:val="005C0934"/>
    <w:rsid w:val="005C5C95"/>
    <w:rsid w:val="006215EA"/>
    <w:rsid w:val="00676A9E"/>
    <w:rsid w:val="0068134A"/>
    <w:rsid w:val="00681BB0"/>
    <w:rsid w:val="006874A7"/>
    <w:rsid w:val="006A5044"/>
    <w:rsid w:val="006A70C8"/>
    <w:rsid w:val="006B044E"/>
    <w:rsid w:val="006B17F7"/>
    <w:rsid w:val="006B320E"/>
    <w:rsid w:val="006B349D"/>
    <w:rsid w:val="006C15EF"/>
    <w:rsid w:val="006C662E"/>
    <w:rsid w:val="006D0F02"/>
    <w:rsid w:val="006D3B17"/>
    <w:rsid w:val="006E0A5D"/>
    <w:rsid w:val="006E2319"/>
    <w:rsid w:val="006F1234"/>
    <w:rsid w:val="006F6710"/>
    <w:rsid w:val="00704831"/>
    <w:rsid w:val="00705F0B"/>
    <w:rsid w:val="0071356F"/>
    <w:rsid w:val="00726B7D"/>
    <w:rsid w:val="007342FF"/>
    <w:rsid w:val="00735899"/>
    <w:rsid w:val="00740EB2"/>
    <w:rsid w:val="00742613"/>
    <w:rsid w:val="00745855"/>
    <w:rsid w:val="0074693C"/>
    <w:rsid w:val="00751C55"/>
    <w:rsid w:val="00761964"/>
    <w:rsid w:val="00764DAF"/>
    <w:rsid w:val="00770EF2"/>
    <w:rsid w:val="00774BEE"/>
    <w:rsid w:val="0078101A"/>
    <w:rsid w:val="007857C6"/>
    <w:rsid w:val="007A6D30"/>
    <w:rsid w:val="007A7B3C"/>
    <w:rsid w:val="007B41BE"/>
    <w:rsid w:val="007D31B2"/>
    <w:rsid w:val="007D6A08"/>
    <w:rsid w:val="007F2BD8"/>
    <w:rsid w:val="007F2F02"/>
    <w:rsid w:val="00810B1B"/>
    <w:rsid w:val="00815C16"/>
    <w:rsid w:val="00842641"/>
    <w:rsid w:val="00850422"/>
    <w:rsid w:val="008510F0"/>
    <w:rsid w:val="00863840"/>
    <w:rsid w:val="00864F58"/>
    <w:rsid w:val="0086575D"/>
    <w:rsid w:val="00883948"/>
    <w:rsid w:val="0089102C"/>
    <w:rsid w:val="00894979"/>
    <w:rsid w:val="0089593F"/>
    <w:rsid w:val="00896BE6"/>
    <w:rsid w:val="008A3773"/>
    <w:rsid w:val="008A714D"/>
    <w:rsid w:val="008C012B"/>
    <w:rsid w:val="008D5567"/>
    <w:rsid w:val="008E276C"/>
    <w:rsid w:val="008F5F38"/>
    <w:rsid w:val="008F6AF7"/>
    <w:rsid w:val="008F6C82"/>
    <w:rsid w:val="008F7B3F"/>
    <w:rsid w:val="009032A5"/>
    <w:rsid w:val="00907BF1"/>
    <w:rsid w:val="0091380B"/>
    <w:rsid w:val="00937275"/>
    <w:rsid w:val="00951A6E"/>
    <w:rsid w:val="009628DA"/>
    <w:rsid w:val="009653A0"/>
    <w:rsid w:val="009773CD"/>
    <w:rsid w:val="00984401"/>
    <w:rsid w:val="0098570A"/>
    <w:rsid w:val="00986640"/>
    <w:rsid w:val="009921A5"/>
    <w:rsid w:val="00993E93"/>
    <w:rsid w:val="009A0DFE"/>
    <w:rsid w:val="009A0E58"/>
    <w:rsid w:val="009A728D"/>
    <w:rsid w:val="009A7C3F"/>
    <w:rsid w:val="009B5BB1"/>
    <w:rsid w:val="009D2502"/>
    <w:rsid w:val="009F03CC"/>
    <w:rsid w:val="009F7DCC"/>
    <w:rsid w:val="00A01DD7"/>
    <w:rsid w:val="00A02FC8"/>
    <w:rsid w:val="00A11576"/>
    <w:rsid w:val="00A276AD"/>
    <w:rsid w:val="00A366E4"/>
    <w:rsid w:val="00A43C8B"/>
    <w:rsid w:val="00A43F45"/>
    <w:rsid w:val="00A44242"/>
    <w:rsid w:val="00A45D59"/>
    <w:rsid w:val="00A476C8"/>
    <w:rsid w:val="00A51266"/>
    <w:rsid w:val="00A63BE3"/>
    <w:rsid w:val="00A72D35"/>
    <w:rsid w:val="00A80083"/>
    <w:rsid w:val="00A81489"/>
    <w:rsid w:val="00A9525C"/>
    <w:rsid w:val="00AB6BB1"/>
    <w:rsid w:val="00AC307A"/>
    <w:rsid w:val="00AC5A25"/>
    <w:rsid w:val="00AC636F"/>
    <w:rsid w:val="00AD65D8"/>
    <w:rsid w:val="00AE321C"/>
    <w:rsid w:val="00AE72DC"/>
    <w:rsid w:val="00AF140C"/>
    <w:rsid w:val="00B16DA0"/>
    <w:rsid w:val="00B34C6D"/>
    <w:rsid w:val="00B35EBE"/>
    <w:rsid w:val="00B42055"/>
    <w:rsid w:val="00B75821"/>
    <w:rsid w:val="00B8159F"/>
    <w:rsid w:val="00BA2412"/>
    <w:rsid w:val="00BA2E75"/>
    <w:rsid w:val="00BC66FA"/>
    <w:rsid w:val="00BD40CA"/>
    <w:rsid w:val="00BD48DB"/>
    <w:rsid w:val="00BE039C"/>
    <w:rsid w:val="00BE7826"/>
    <w:rsid w:val="00BF468A"/>
    <w:rsid w:val="00C021FD"/>
    <w:rsid w:val="00C13D9B"/>
    <w:rsid w:val="00C1574A"/>
    <w:rsid w:val="00C222E1"/>
    <w:rsid w:val="00C330B7"/>
    <w:rsid w:val="00C37571"/>
    <w:rsid w:val="00C558A2"/>
    <w:rsid w:val="00C61466"/>
    <w:rsid w:val="00C622E4"/>
    <w:rsid w:val="00C82DCB"/>
    <w:rsid w:val="00C90FD6"/>
    <w:rsid w:val="00C919F9"/>
    <w:rsid w:val="00C926AB"/>
    <w:rsid w:val="00CA2B7F"/>
    <w:rsid w:val="00CA629A"/>
    <w:rsid w:val="00CC1189"/>
    <w:rsid w:val="00CF11BA"/>
    <w:rsid w:val="00D03F77"/>
    <w:rsid w:val="00D045AB"/>
    <w:rsid w:val="00D05129"/>
    <w:rsid w:val="00D32EE8"/>
    <w:rsid w:val="00D37536"/>
    <w:rsid w:val="00D37B15"/>
    <w:rsid w:val="00D4507C"/>
    <w:rsid w:val="00D463CE"/>
    <w:rsid w:val="00D50E47"/>
    <w:rsid w:val="00D6304F"/>
    <w:rsid w:val="00D63502"/>
    <w:rsid w:val="00D730D2"/>
    <w:rsid w:val="00D7396D"/>
    <w:rsid w:val="00D804E9"/>
    <w:rsid w:val="00D82720"/>
    <w:rsid w:val="00D94BC5"/>
    <w:rsid w:val="00DA3460"/>
    <w:rsid w:val="00DB2A96"/>
    <w:rsid w:val="00DC4682"/>
    <w:rsid w:val="00DC716B"/>
    <w:rsid w:val="00DD1A03"/>
    <w:rsid w:val="00DE4A32"/>
    <w:rsid w:val="00DF2B17"/>
    <w:rsid w:val="00E2641F"/>
    <w:rsid w:val="00E34D41"/>
    <w:rsid w:val="00E52211"/>
    <w:rsid w:val="00E541C2"/>
    <w:rsid w:val="00E72DB8"/>
    <w:rsid w:val="00EA6E51"/>
    <w:rsid w:val="00EC14EA"/>
    <w:rsid w:val="00EC2818"/>
    <w:rsid w:val="00EC6244"/>
    <w:rsid w:val="00EE1E38"/>
    <w:rsid w:val="00EE6B64"/>
    <w:rsid w:val="00EE7BE4"/>
    <w:rsid w:val="00F1504E"/>
    <w:rsid w:val="00F1508B"/>
    <w:rsid w:val="00F1752E"/>
    <w:rsid w:val="00F25E63"/>
    <w:rsid w:val="00F33F37"/>
    <w:rsid w:val="00F461E9"/>
    <w:rsid w:val="00F5566D"/>
    <w:rsid w:val="00F57734"/>
    <w:rsid w:val="00F677F9"/>
    <w:rsid w:val="00F72222"/>
    <w:rsid w:val="00F73651"/>
    <w:rsid w:val="00F800DF"/>
    <w:rsid w:val="00F82CFF"/>
    <w:rsid w:val="00FA6CE3"/>
    <w:rsid w:val="00FB777B"/>
    <w:rsid w:val="00FC09E7"/>
    <w:rsid w:val="00FD321D"/>
    <w:rsid w:val="00FE2351"/>
    <w:rsid w:val="00FE4FC8"/>
    <w:rsid w:val="00FF4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lsdException w:name="heading 3" w:semiHidden="0" w:uiPriority="9" w:unhideWhenUsed="0"/>
    <w:lsdException w:name="heading 4" w:semiHidden="0" w:uiPriority="9" w:unhideWhenUsed="0"/>
    <w:lsdException w:name="heading 5" w:uiPriority="9" w:qFormat="1"/>
    <w:lsdException w:name="heading 6" w:uiPriority="0"/>
    <w:lsdException w:name="heading 7" w:semiHidden="0" w:uiPriority="9" w:unhideWhenUsed="0"/>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List" w:uiPriority="0"/>
    <w:lsdException w:name="Title" w:semiHidden="0" w:uiPriority="10" w:unhideWhenUsed="0"/>
    <w:lsdException w:name="Default Paragraph Font" w:uiPriority="1"/>
    <w:lsdException w:name="Body Text" w:uiPriority="0"/>
    <w:lsdException w:name="Subtitle" w:semiHidden="0" w:uiPriority="11" w:unhideWhenUsed="0" w:qFormat="1"/>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Normal">
    <w:name w:val="Normal"/>
    <w:rsid w:val="00742613"/>
    <w:pPr>
      <w:widowControl w:val="0"/>
      <w:suppressAutoHyphens/>
      <w:spacing w:line="312" w:lineRule="auto"/>
    </w:pPr>
    <w:rPr>
      <w:rFonts w:ascii="Century Gothic" w:eastAsia="Calibri" w:hAnsi="Century Gothic" w:cs="Calibri"/>
      <w:sz w:val="22"/>
      <w:szCs w:val="22"/>
      <w:lang w:eastAsia="hi-IN" w:bidi="hi-IN"/>
    </w:rPr>
  </w:style>
  <w:style w:type="paragraph" w:styleId="Heading1">
    <w:name w:val="heading 1"/>
    <w:next w:val="BodyText"/>
    <w:link w:val="Heading1Char"/>
    <w:uiPriority w:val="9"/>
    <w:qFormat/>
    <w:rsid w:val="00C82DCB"/>
    <w:pPr>
      <w:widowControl w:val="0"/>
      <w:numPr>
        <w:numId w:val="1"/>
      </w:numPr>
      <w:spacing w:before="3000" w:after="480"/>
      <w:ind w:left="0" w:firstLine="0"/>
      <w:jc w:val="center"/>
      <w:outlineLvl w:val="0"/>
    </w:pPr>
    <w:rPr>
      <w:rFonts w:ascii="Aleo" w:eastAsia="Arial Unicode MS" w:hAnsi="Aleo"/>
      <w:spacing w:val="126"/>
      <w:kern w:val="52"/>
      <w:sz w:val="40"/>
      <w:szCs w:val="40"/>
      <w:lang w:val="en-AU" w:eastAsia="zh-CN"/>
    </w:rPr>
  </w:style>
  <w:style w:type="paragraph" w:styleId="Heading2">
    <w:name w:val="heading 2"/>
    <w:basedOn w:val="Heading1"/>
    <w:next w:val="BodyText"/>
    <w:link w:val="Heading2Char"/>
    <w:uiPriority w:val="9"/>
    <w:pPr>
      <w:numPr>
        <w:ilvl w:val="1"/>
      </w:numPr>
      <w:pBdr>
        <w:top w:val="single" w:sz="20" w:space="1" w:color="C0C0C0"/>
      </w:pBdr>
      <w:spacing w:before="560" w:after="200"/>
      <w:outlineLvl w:val="1"/>
    </w:pPr>
    <w:rPr>
      <w:sz w:val="32"/>
    </w:rPr>
  </w:style>
  <w:style w:type="paragraph" w:styleId="Heading3">
    <w:name w:val="heading 3"/>
    <w:basedOn w:val="Heading2"/>
    <w:next w:val="BodyText"/>
    <w:link w:val="Heading3Char"/>
    <w:uiPriority w:val="9"/>
    <w:pPr>
      <w:numPr>
        <w:ilvl w:val="2"/>
      </w:numPr>
      <w:pBdr>
        <w:top w:val="none" w:sz="0" w:space="0" w:color="auto"/>
      </w:pBdr>
      <w:ind w:left="567" w:firstLine="0"/>
      <w:outlineLvl w:val="2"/>
    </w:pPr>
    <w:rPr>
      <w:sz w:val="28"/>
    </w:rPr>
  </w:style>
  <w:style w:type="paragraph" w:styleId="Heading4">
    <w:name w:val="heading 4"/>
    <w:basedOn w:val="Heading3"/>
    <w:next w:val="BodyText"/>
    <w:link w:val="Heading4Char"/>
    <w:uiPriority w:val="9"/>
    <w:pPr>
      <w:numPr>
        <w:ilvl w:val="3"/>
      </w:numPr>
      <w:spacing w:before="480"/>
      <w:ind w:left="1134" w:firstLine="0"/>
      <w:outlineLvl w:val="3"/>
    </w:pPr>
    <w:rPr>
      <w:sz w:val="24"/>
    </w:rPr>
  </w:style>
  <w:style w:type="paragraph" w:styleId="Heading5">
    <w:name w:val="heading 5"/>
    <w:basedOn w:val="Normal"/>
    <w:next w:val="Normal"/>
    <w:link w:val="Heading5Char"/>
    <w:uiPriority w:val="9"/>
    <w:semiHidden/>
    <w:unhideWhenUsed/>
    <w:qFormat/>
    <w:rsid w:val="00156443"/>
    <w:pPr>
      <w:widowControl/>
      <w:tabs>
        <w:tab w:val="num" w:pos="3600"/>
      </w:tabs>
      <w:spacing w:before="240" w:after="60" w:line="302" w:lineRule="auto"/>
      <w:ind w:left="3600" w:right="66" w:hanging="720"/>
      <w:outlineLvl w:val="4"/>
    </w:pPr>
    <w:rPr>
      <w:rFonts w:ascii="Garamond" w:hAnsi="Garamond" w:cs="Times New Roman"/>
      <w:b/>
      <w:bCs/>
      <w:i/>
      <w:iCs/>
      <w:spacing w:val="-1"/>
      <w:lang w:val="fr-FR" w:eastAsia="en-US"/>
    </w:rPr>
  </w:style>
  <w:style w:type="paragraph" w:styleId="Heading6">
    <w:name w:val="heading 6"/>
    <w:basedOn w:val="Normal"/>
    <w:next w:val="Normal"/>
    <w:link w:val="Heading6Char"/>
    <w:rsid w:val="00156443"/>
    <w:pPr>
      <w:widowControl/>
      <w:tabs>
        <w:tab w:val="num" w:pos="4320"/>
      </w:tabs>
      <w:spacing w:before="240" w:after="60" w:line="302" w:lineRule="auto"/>
      <w:ind w:left="4320" w:right="66" w:hanging="720"/>
      <w:outlineLvl w:val="5"/>
    </w:pPr>
    <w:rPr>
      <w:rFonts w:ascii="Times New Roman" w:hAnsi="Times New Roman" w:cs="Times New Roman"/>
      <w:b/>
      <w:bCs/>
      <w:spacing w:val="-1"/>
      <w:lang w:val="fr-FR" w:eastAsia="en-US"/>
    </w:rPr>
  </w:style>
  <w:style w:type="paragraph" w:styleId="Heading7">
    <w:name w:val="heading 7"/>
    <w:basedOn w:val="Normal"/>
    <w:next w:val="Normal"/>
    <w:uiPriority w:val="9"/>
    <w:pPr>
      <w:numPr>
        <w:ilvl w:val="6"/>
        <w:numId w:val="1"/>
      </w:numPr>
      <w:spacing w:before="240" w:after="60"/>
      <w:outlineLvl w:val="6"/>
    </w:pPr>
    <w:rPr>
      <w:rFonts w:ascii="Calibri" w:hAnsi="Calibri"/>
      <w:szCs w:val="24"/>
      <w:lang w:val="x-none"/>
    </w:rPr>
  </w:style>
  <w:style w:type="paragraph" w:styleId="Heading8">
    <w:name w:val="heading 8"/>
    <w:basedOn w:val="Normal"/>
    <w:next w:val="Normal"/>
    <w:link w:val="Heading8Char"/>
    <w:uiPriority w:val="9"/>
    <w:semiHidden/>
    <w:unhideWhenUsed/>
    <w:qFormat/>
    <w:rsid w:val="00156443"/>
    <w:pPr>
      <w:widowControl/>
      <w:tabs>
        <w:tab w:val="num" w:pos="5760"/>
      </w:tabs>
      <w:spacing w:before="240" w:after="60" w:line="302" w:lineRule="auto"/>
      <w:ind w:left="5760" w:right="66" w:hanging="720"/>
      <w:outlineLvl w:val="7"/>
    </w:pPr>
    <w:rPr>
      <w:rFonts w:ascii="Garamond" w:hAnsi="Garamond" w:cs="Times New Roman"/>
      <w:i/>
      <w:iCs/>
      <w:spacing w:val="-1"/>
      <w:sz w:val="24"/>
      <w:szCs w:val="24"/>
      <w:lang w:val="fr-FR" w:eastAsia="en-US"/>
    </w:rPr>
  </w:style>
  <w:style w:type="paragraph" w:styleId="Heading9">
    <w:name w:val="heading 9"/>
    <w:basedOn w:val="Normal"/>
    <w:next w:val="Normal"/>
    <w:link w:val="Heading9Char"/>
    <w:uiPriority w:val="9"/>
    <w:semiHidden/>
    <w:unhideWhenUsed/>
    <w:qFormat/>
    <w:rsid w:val="00156443"/>
    <w:pPr>
      <w:widowControl/>
      <w:tabs>
        <w:tab w:val="num" w:pos="6480"/>
      </w:tabs>
      <w:spacing w:before="240" w:after="60" w:line="302" w:lineRule="auto"/>
      <w:ind w:left="6480" w:right="66" w:hanging="720"/>
      <w:outlineLvl w:val="8"/>
    </w:pPr>
    <w:rPr>
      <w:rFonts w:ascii="Cambria" w:hAnsi="Cambria" w:cs="Times New Roman"/>
      <w:spacing w:val="-1"/>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lassGarmnd BT" w:hAnsi="ClassGarmnd BT"/>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b/>
    </w:rPr>
  </w:style>
  <w:style w:type="character" w:customStyle="1" w:styleId="WW8Num4z0">
    <w:name w:val="WW8Num4z0"/>
    <w:rPr>
      <w:rFonts w:ascii="Symbol" w:hAnsi="Symbol"/>
      <w:color w:val="auto"/>
      <w:sz w:val="24"/>
    </w:rPr>
  </w:style>
  <w:style w:type="character" w:customStyle="1" w:styleId="WW8Num4z1">
    <w:name w:val="WW8Num4z1"/>
    <w:rPr>
      <w:rFonts w:ascii="Symbol" w:hAnsi="Symbol"/>
      <w:color w:val="auto"/>
      <w:sz w:val="20"/>
    </w:rPr>
  </w:style>
  <w:style w:type="character" w:customStyle="1" w:styleId="WW8Num4z2">
    <w:name w:val="WW8Num4z2"/>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ClassGarmnd BT" w:hAnsi="ClassGarmnd BT"/>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3z0">
    <w:name w:val="WW8Num13z0"/>
    <w:rPr>
      <w:rFonts w:ascii="Symbol" w:hAnsi="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ClassGarmnd BT" w:hAnsi="ClassGarmnd BT"/>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b/>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Symbol" w:hAnsi="Symbol"/>
      <w:color w:val="auto"/>
      <w:sz w:val="24"/>
    </w:rPr>
  </w:style>
  <w:style w:type="character" w:customStyle="1" w:styleId="WW8Num19z1">
    <w:name w:val="WW8Num19z1"/>
    <w:rPr>
      <w:rFonts w:ascii="Symbol" w:hAnsi="Symbol"/>
      <w:color w:val="auto"/>
      <w:sz w:val="20"/>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19z4">
    <w:name w:val="WW8Num19z4"/>
    <w:rPr>
      <w:rFonts w:ascii="Courier New" w:hAnsi="Courier New"/>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color w:val="auto"/>
      <w:sz w:val="24"/>
    </w:rPr>
  </w:style>
  <w:style w:type="character" w:customStyle="1" w:styleId="WW8Num22z1">
    <w:name w:val="WW8Num22z1"/>
    <w:rPr>
      <w:rFonts w:ascii="Symbol" w:hAnsi="Symbol"/>
      <w:color w:val="auto"/>
      <w:sz w:val="20"/>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DefaultParagraphFont">
    <w:name w:val="WW-Default Paragraph Font"/>
  </w:style>
  <w:style w:type="character" w:styleId="PageNumber">
    <w:name w:val="page number"/>
    <w:rPr>
      <w:b/>
      <w:sz w:val="24"/>
      <w:szCs w:val="24"/>
    </w:rPr>
  </w:style>
  <w:style w:type="character" w:styleId="Hyperlink">
    <w:name w:val="Hyperlink"/>
    <w:uiPriority w:val="99"/>
    <w:rsid w:val="0056151B"/>
    <w:rPr>
      <w:b/>
      <w:color w:val="548DD4"/>
      <w:u w:val="single"/>
    </w:rPr>
  </w:style>
  <w:style w:type="character" w:customStyle="1" w:styleId="Heading7Char">
    <w:name w:val="Heading 7 Char"/>
    <w:uiPriority w:val="9"/>
    <w:rPr>
      <w:rFonts w:ascii="Calibri" w:eastAsia="Times New Roman" w:hAnsi="Calibri" w:cs="Times New Roman"/>
      <w:sz w:val="24"/>
      <w:szCs w:val="24"/>
    </w:rPr>
  </w:style>
  <w:style w:type="character" w:customStyle="1" w:styleId="BodyTextChar">
    <w:name w:val="Body Text Char"/>
    <w:aliases w:val="Body Text Char1 Char,Body Text Char Char Char,Body Text Char Char Char Char Char,Body Text1 Char Char,Body Text Char Char1 Char"/>
    <w:rPr>
      <w:sz w:val="24"/>
      <w:lang w:val="en-AU" w:eastAsia="ar-SA" w:bidi="ar-SA"/>
    </w:rPr>
  </w:style>
  <w:style w:type="character" w:customStyle="1" w:styleId="BodyTextFirstIndentChar">
    <w:name w:val="Body Text First Indent Char"/>
    <w:rPr>
      <w:rFonts w:ascii="Book Antiqua" w:hAnsi="Book Antiqua"/>
      <w:sz w:val="24"/>
      <w:lang w:val="en-AU"/>
    </w:rPr>
  </w:style>
  <w:style w:type="character" w:customStyle="1" w:styleId="FootnoteCharacters">
    <w:name w:val="Footnote Characters"/>
    <w:rPr>
      <w:vertAlign w:val="superscript"/>
    </w:rPr>
  </w:style>
  <w:style w:type="character" w:customStyle="1" w:styleId="FootnoteTextChar">
    <w:name w:val="Footnote Text Char"/>
    <w:rPr>
      <w:rFonts w:ascii="Arial" w:hAnsi="Arial"/>
      <w:sz w:val="18"/>
      <w:szCs w:val="24"/>
    </w:rPr>
  </w:style>
  <w:style w:type="character" w:styleId="Emphasis">
    <w:name w:val="Emphasis"/>
    <w:uiPriority w:val="20"/>
    <w:rPr>
      <w:caps/>
      <w:sz w:val="18"/>
    </w:rPr>
  </w:style>
  <w:style w:type="character" w:customStyle="1" w:styleId="HeadingBaseChar">
    <w:name w:val="Heading Base Char"/>
    <w:rPr>
      <w:rFonts w:ascii="Arial" w:hAnsi="Arial"/>
      <w:kern w:val="1"/>
      <w:sz w:val="24"/>
      <w:szCs w:val="24"/>
    </w:rPr>
  </w:style>
  <w:style w:type="character" w:customStyle="1" w:styleId="NoSpacingChar">
    <w:name w:val="No Spacing Char"/>
    <w:uiPriority w:val="1"/>
    <w:rPr>
      <w:rFonts w:ascii="Calibri" w:hAnsi="Calibri"/>
      <w:sz w:val="22"/>
      <w:szCs w:val="22"/>
      <w:lang w:eastAsia="ar-SA" w:bidi="ar-SA"/>
    </w:rPr>
  </w:style>
  <w:style w:type="character" w:customStyle="1" w:styleId="HeaderChar">
    <w:name w:val="Header Char"/>
    <w:uiPriority w:val="99"/>
    <w:rPr>
      <w:rFonts w:ascii="Arial Unicode MS" w:hAnsi="Arial Unicode MS"/>
      <w:sz w:val="18"/>
      <w:lang w:val="en-AU"/>
    </w:rPr>
  </w:style>
  <w:style w:type="character" w:customStyle="1" w:styleId="BalloonTextChar">
    <w:name w:val="Balloon Text Char"/>
    <w:uiPriority w:val="99"/>
    <w:rPr>
      <w:rFonts w:ascii="Tahoma" w:hAnsi="Tahoma" w:cs="Tahoma"/>
      <w:sz w:val="16"/>
      <w:szCs w:val="16"/>
    </w:rPr>
  </w:style>
  <w:style w:type="character" w:customStyle="1" w:styleId="projectsummarylight">
    <w:name w:val="projectsummarylight"/>
  </w:style>
  <w:style w:type="character" w:customStyle="1" w:styleId="st">
    <w:name w:val="st"/>
  </w:style>
  <w:style w:type="character" w:customStyle="1" w:styleId="watch-title">
    <w:name w:val="watch-title"/>
  </w:style>
  <w:style w:type="character" w:styleId="CommentReference">
    <w:name w:val="annotation reference"/>
    <w:uiPriority w:val="99"/>
    <w:rPr>
      <w:sz w:val="16"/>
      <w:szCs w:val="16"/>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aliases w:val="Body Text Char1,Body Text Char Char,Body Text Char Char Char Char,Body Text1 Char,Body Text Char Char1"/>
    <w:basedOn w:val="Normal"/>
    <w:pPr>
      <w:spacing w:before="240" w:after="120"/>
      <w:ind w:right="720"/>
      <w:jc w:val="both"/>
    </w:pPr>
  </w:style>
  <w:style w:type="paragraph" w:styleId="List">
    <w:name w:val="List"/>
    <w:aliases w:val="(X1)"/>
    <w:basedOn w:val="BodyText"/>
    <w:rPr>
      <w:rFonts w:cs="Mangal"/>
    </w:rPr>
  </w:style>
  <w:style w:type="paragraph" w:styleId="Caption">
    <w:name w:val="caption"/>
    <w:basedOn w:val="Normal"/>
    <w:next w:val="BodyText"/>
    <w:qFormat/>
    <w:pPr>
      <w:keepNext/>
      <w:widowControl/>
      <w:spacing w:before="60" w:after="240" w:line="200" w:lineRule="atLeast"/>
      <w:ind w:left="1920" w:hanging="120"/>
    </w:pPr>
    <w:rPr>
      <w:rFonts w:ascii="Garamond" w:hAnsi="Garamond"/>
      <w:i/>
      <w:spacing w:val="5"/>
      <w:sz w:val="20"/>
    </w:rPr>
  </w:style>
  <w:style w:type="paragraph" w:customStyle="1" w:styleId="Index">
    <w:name w:val="Index"/>
    <w:basedOn w:val="Normal"/>
    <w:pPr>
      <w:suppressLineNumbers/>
    </w:pPr>
    <w:rPr>
      <w:rFonts w:cs="Mangal"/>
    </w:rPr>
  </w:style>
  <w:style w:type="paragraph" w:styleId="BodyTextIndent">
    <w:name w:val="Body Text Indent"/>
    <w:basedOn w:val="BodyText"/>
    <w:pPr>
      <w:ind w:left="1701"/>
    </w:pPr>
  </w:style>
  <w:style w:type="paragraph" w:styleId="Title">
    <w:name w:val="Title"/>
    <w:next w:val="Subtitle"/>
    <w:pPr>
      <w:shd w:val="clear" w:color="auto" w:fill="000000"/>
      <w:suppressAutoHyphens/>
      <w:spacing w:before="2835"/>
      <w:jc w:val="right"/>
    </w:pPr>
    <w:rPr>
      <w:rFonts w:ascii="Arial Narrow" w:eastAsia="Arial" w:hAnsi="Arial Narrow"/>
      <w:b/>
      <w:kern w:val="1"/>
      <w:sz w:val="72"/>
      <w:lang w:val="en-AU" w:eastAsia="ar-SA"/>
    </w:rPr>
  </w:style>
  <w:style w:type="paragraph" w:styleId="Subtitle">
    <w:name w:val="Subtitle"/>
    <w:basedOn w:val="Title"/>
    <w:next w:val="BodyText"/>
    <w:link w:val="SubtitleChar"/>
    <w:uiPriority w:val="11"/>
    <w:qFormat/>
    <w:rsid w:val="000B37C0"/>
    <w:pPr>
      <w:shd w:val="clear" w:color="auto" w:fill="auto"/>
      <w:spacing w:before="480" w:after="60"/>
      <w:jc w:val="center"/>
    </w:pPr>
    <w:rPr>
      <w:rFonts w:ascii="Open Sans" w:hAnsi="Open Sans" w:cs="Open Sans"/>
      <w:b w:val="0"/>
      <w:sz w:val="32"/>
      <w:szCs w:val="32"/>
    </w:rPr>
  </w:style>
  <w:style w:type="paragraph" w:customStyle="1" w:styleId="CoverSubHeads">
    <w:name w:val="Cover SubHeads"/>
    <w:basedOn w:val="Title"/>
    <w:pPr>
      <w:shd w:val="clear" w:color="auto" w:fill="auto"/>
      <w:spacing w:before="567"/>
      <w:jc w:val="left"/>
    </w:pPr>
    <w:rPr>
      <w:sz w:val="32"/>
    </w:rPr>
  </w:style>
  <w:style w:type="paragraph" w:styleId="Header">
    <w:name w:val="header"/>
    <w:basedOn w:val="Normal"/>
    <w:uiPriority w:val="99"/>
    <w:pPr>
      <w:pBdr>
        <w:bottom w:val="single" w:sz="1" w:space="2" w:color="000000"/>
      </w:pBdr>
      <w:tabs>
        <w:tab w:val="left" w:pos="4253"/>
        <w:tab w:val="right" w:pos="8505"/>
      </w:tabs>
      <w:overflowPunct w:val="0"/>
      <w:autoSpaceDE w:val="0"/>
      <w:textAlignment w:val="baseline"/>
    </w:pPr>
    <w:rPr>
      <w:rFonts w:ascii="Arial Unicode MS" w:hAnsi="Arial Unicode MS"/>
      <w:sz w:val="18"/>
      <w:lang w:val="en-AU"/>
    </w:rPr>
  </w:style>
  <w:style w:type="paragraph" w:styleId="Footer">
    <w:name w:val="footer"/>
    <w:basedOn w:val="Header"/>
    <w:link w:val="FooterChar"/>
    <w:uiPriority w:val="99"/>
    <w:pPr>
      <w:pBdr>
        <w:top w:val="single" w:sz="1" w:space="2" w:color="000000"/>
        <w:bottom w:val="none" w:sz="0" w:space="0" w:color="auto"/>
      </w:pBdr>
    </w:pPr>
    <w:rPr>
      <w:rFonts w:eastAsia="Arial Unicode MS" w:cs="Times New Roman"/>
      <w:b/>
      <w:szCs w:val="20"/>
    </w:rPr>
  </w:style>
  <w:style w:type="paragraph" w:styleId="Index1">
    <w:name w:val="index 1"/>
    <w:basedOn w:val="Normal"/>
    <w:next w:val="Normal"/>
    <w:pPr>
      <w:widowControl/>
      <w:tabs>
        <w:tab w:val="right" w:leader="dot" w:pos="3856"/>
      </w:tabs>
      <w:overflowPunct w:val="0"/>
      <w:autoSpaceDE w:val="0"/>
      <w:spacing w:after="100"/>
      <w:textAlignment w:val="baseline"/>
    </w:pPr>
    <w:rPr>
      <w:lang w:val="en-AU"/>
    </w:rPr>
  </w:style>
  <w:style w:type="paragraph" w:styleId="Index2">
    <w:name w:val="index 2"/>
    <w:basedOn w:val="Index1"/>
    <w:next w:val="Normal"/>
    <w:pPr>
      <w:tabs>
        <w:tab w:val="clear" w:pos="3856"/>
        <w:tab w:val="right" w:leader="dot" w:pos="3881"/>
      </w:tabs>
      <w:spacing w:after="40"/>
      <w:ind w:left="396" w:hanging="198"/>
    </w:pPr>
  </w:style>
  <w:style w:type="paragraph" w:styleId="ListBullet">
    <w:name w:val="List Bullet"/>
    <w:basedOn w:val="BodyText"/>
    <w:pPr>
      <w:keepNext/>
      <w:numPr>
        <w:numId w:val="4"/>
      </w:numPr>
      <w:spacing w:after="100"/>
    </w:pPr>
  </w:style>
  <w:style w:type="paragraph" w:styleId="ListBullet2">
    <w:name w:val="List Bullet 2"/>
    <w:basedOn w:val="ListBullet"/>
    <w:pPr>
      <w:tabs>
        <w:tab w:val="left" w:pos="1827"/>
      </w:tabs>
    </w:pPr>
  </w:style>
  <w:style w:type="paragraph" w:styleId="ListBullet3">
    <w:name w:val="List Bullet 3"/>
    <w:basedOn w:val="Normal"/>
    <w:pPr>
      <w:widowControl/>
      <w:tabs>
        <w:tab w:val="num" w:pos="1498"/>
      </w:tabs>
      <w:spacing w:after="100"/>
      <w:ind w:left="1498" w:hanging="360"/>
    </w:pPr>
    <w:rPr>
      <w:lang w:val="en-AU"/>
    </w:rPr>
  </w:style>
  <w:style w:type="paragraph" w:styleId="ListNumber">
    <w:name w:val="List Number"/>
    <w:basedOn w:val="BodyText"/>
    <w:pPr>
      <w:numPr>
        <w:numId w:val="3"/>
      </w:numPr>
      <w:spacing w:after="100"/>
    </w:pPr>
  </w:style>
  <w:style w:type="paragraph" w:styleId="ListNumber2">
    <w:name w:val="List Number 2"/>
    <w:basedOn w:val="ListNumber"/>
    <w:pPr>
      <w:spacing w:after="60"/>
    </w:pPr>
  </w:style>
  <w:style w:type="paragraph" w:styleId="ListNumber3">
    <w:name w:val="List Number 3"/>
    <w:basedOn w:val="ListNumber2"/>
  </w:style>
  <w:style w:type="paragraph" w:customStyle="1" w:styleId="Picture">
    <w:name w:val="Picture"/>
    <w:basedOn w:val="Normal"/>
    <w:next w:val="Normal"/>
    <w:pPr>
      <w:spacing w:after="200"/>
      <w:ind w:left="1134"/>
    </w:pPr>
    <w:rPr>
      <w:lang w:val="en-AU"/>
    </w:rPr>
  </w:style>
  <w:style w:type="paragraph" w:customStyle="1" w:styleId="PictureWide">
    <w:name w:val="Picture Wide"/>
    <w:basedOn w:val="Picture"/>
    <w:next w:val="BodyText"/>
    <w:pPr>
      <w:ind w:left="0"/>
      <w:jc w:val="center"/>
    </w:pPr>
  </w:style>
  <w:style w:type="paragraph" w:customStyle="1" w:styleId="TableBodyText">
    <w:name w:val="Table Body Text"/>
    <w:basedOn w:val="BodyText"/>
    <w:pPr>
      <w:spacing w:before="60" w:after="60"/>
    </w:pPr>
    <w:rPr>
      <w:sz w:val="20"/>
    </w:rPr>
  </w:style>
  <w:style w:type="paragraph" w:customStyle="1" w:styleId="TableBullet">
    <w:name w:val="Table Bullet"/>
    <w:basedOn w:val="Normal"/>
    <w:pPr>
      <w:numPr>
        <w:numId w:val="2"/>
      </w:numPr>
      <w:tabs>
        <w:tab w:val="left" w:pos="2208"/>
      </w:tabs>
      <w:spacing w:before="60" w:after="200"/>
      <w:ind w:left="2208" w:hanging="360"/>
    </w:pPr>
    <w:rPr>
      <w:rFonts w:ascii="ClassGarmnd BT" w:hAnsi="ClassGarmnd BT"/>
      <w:color w:val="000000"/>
      <w:lang w:val="en-AU"/>
    </w:rPr>
  </w:style>
  <w:style w:type="paragraph" w:customStyle="1" w:styleId="TableContents">
    <w:name w:val="Table Contents"/>
    <w:basedOn w:val="Normal"/>
    <w:pPr>
      <w:suppressLineNumbers/>
    </w:pPr>
  </w:style>
  <w:style w:type="paragraph" w:customStyle="1" w:styleId="TableHeading">
    <w:name w:val="Table Heading"/>
    <w:basedOn w:val="Heading4"/>
    <w:pPr>
      <w:numPr>
        <w:ilvl w:val="0"/>
        <w:numId w:val="0"/>
      </w:numPr>
      <w:spacing w:before="80" w:after="80"/>
      <w:ind w:left="79"/>
    </w:pPr>
    <w:rPr>
      <w:sz w:val="20"/>
    </w:rPr>
  </w:style>
  <w:style w:type="paragraph" w:styleId="TOC1">
    <w:name w:val="toc 1"/>
    <w:next w:val="Normal"/>
    <w:link w:val="TOC1Char"/>
    <w:uiPriority w:val="39"/>
    <w:qFormat/>
    <w:pPr>
      <w:widowControl w:val="0"/>
      <w:spacing w:before="120" w:after="120" w:line="312" w:lineRule="auto"/>
    </w:pPr>
    <w:rPr>
      <w:rFonts w:ascii="Calibri" w:hAnsi="Calibri" w:cs="Arial"/>
      <w:b/>
      <w:bCs/>
      <w:caps/>
      <w:lang w:eastAsia="ar-SA"/>
    </w:rPr>
  </w:style>
  <w:style w:type="paragraph" w:styleId="TOC2">
    <w:name w:val="toc 2"/>
    <w:basedOn w:val="TOC1"/>
    <w:next w:val="Normal"/>
    <w:uiPriority w:val="39"/>
    <w:pPr>
      <w:spacing w:before="0" w:after="0"/>
      <w:ind w:left="260"/>
    </w:pPr>
    <w:rPr>
      <w:b w:val="0"/>
      <w:bCs w:val="0"/>
      <w:caps w:val="0"/>
      <w:smallCaps/>
    </w:rPr>
  </w:style>
  <w:style w:type="paragraph" w:styleId="TOC3">
    <w:name w:val="toc 3"/>
    <w:basedOn w:val="TOC2"/>
    <w:next w:val="Normal"/>
    <w:uiPriority w:val="39"/>
    <w:pPr>
      <w:ind w:left="520"/>
    </w:pPr>
    <w:rPr>
      <w:i/>
      <w:iCs/>
      <w:smallCaps w:val="0"/>
    </w:rPr>
  </w:style>
  <w:style w:type="paragraph" w:styleId="TOC4">
    <w:name w:val="toc 4"/>
    <w:basedOn w:val="Normal"/>
    <w:next w:val="Normal"/>
    <w:pPr>
      <w:ind w:left="780"/>
    </w:pPr>
    <w:rPr>
      <w:rFonts w:ascii="Calibri" w:hAnsi="Calibri"/>
      <w:sz w:val="18"/>
      <w:szCs w:val="18"/>
    </w:rPr>
  </w:style>
  <w:style w:type="paragraph" w:styleId="NormalWeb">
    <w:name w:val="Normal (Web)"/>
    <w:basedOn w:val="Normal"/>
    <w:pPr>
      <w:widowControl/>
      <w:spacing w:before="100" w:after="100"/>
    </w:pPr>
    <w:rPr>
      <w:rFonts w:ascii="Arial" w:eastAsia="Arial Unicode MS" w:hAnsi="Arial"/>
      <w:sz w:val="20"/>
      <w:lang w:val="en-AU"/>
    </w:rPr>
  </w:style>
  <w:style w:type="paragraph" w:styleId="BodyTextFirstIndent">
    <w:name w:val="Body Text First Indent"/>
    <w:basedOn w:val="BodyText"/>
    <w:pPr>
      <w:ind w:firstLine="210"/>
    </w:pPr>
    <w:rPr>
      <w:rFonts w:ascii="Book Antiqua" w:hAnsi="Book Antiqua"/>
    </w:rPr>
  </w:style>
  <w:style w:type="paragraph" w:customStyle="1" w:styleId="BlockQuotation">
    <w:name w:val="Block Quotation"/>
    <w:basedOn w:val="BodyText"/>
    <w:pPr>
      <w:widowControl/>
      <w:pBdr>
        <w:top w:val="single" w:sz="4" w:space="14" w:color="808080"/>
        <w:left w:val="single" w:sz="4" w:space="14" w:color="808080"/>
        <w:bottom w:val="single" w:sz="4" w:space="14" w:color="808080"/>
        <w:right w:val="single" w:sz="4" w:space="14" w:color="808080"/>
      </w:pBdr>
      <w:spacing w:after="240"/>
      <w:ind w:left="720"/>
    </w:pPr>
    <w:rPr>
      <w:rFonts w:ascii="Arial" w:hAnsi="Arial"/>
      <w:i/>
    </w:rPr>
  </w:style>
  <w:style w:type="paragraph" w:customStyle="1" w:styleId="HeadingBase">
    <w:name w:val="Heading Base"/>
    <w:basedOn w:val="BodyText"/>
    <w:next w:val="BodyText"/>
    <w:pPr>
      <w:keepNext/>
      <w:widowControl/>
      <w:spacing w:after="0"/>
    </w:pPr>
    <w:rPr>
      <w:rFonts w:ascii="Arial" w:hAnsi="Arial"/>
      <w:kern w:val="1"/>
      <w:szCs w:val="24"/>
      <w:lang w:val="x-none"/>
    </w:rPr>
  </w:style>
  <w:style w:type="paragraph" w:customStyle="1" w:styleId="FootnoteBase">
    <w:name w:val="Footnote Base"/>
    <w:basedOn w:val="BodyText"/>
    <w:pPr>
      <w:widowControl/>
      <w:spacing w:after="240" w:line="200" w:lineRule="atLeast"/>
    </w:pPr>
    <w:rPr>
      <w:rFonts w:ascii="Arial" w:hAnsi="Arial"/>
      <w:sz w:val="18"/>
      <w:szCs w:val="24"/>
    </w:rPr>
  </w:style>
  <w:style w:type="paragraph" w:styleId="FootnoteText">
    <w:name w:val="footnote text"/>
    <w:basedOn w:val="FootnoteBase"/>
    <w:rPr>
      <w:lang w:val="x-none"/>
    </w:rPr>
  </w:style>
  <w:style w:type="paragraph" w:customStyle="1" w:styleId="TitleCover">
    <w:name w:val="Title Cover"/>
    <w:basedOn w:val="HeadingBase"/>
    <w:next w:val="SubtitleCover"/>
    <w:pPr>
      <w:spacing w:after="240" w:line="720" w:lineRule="atLeast"/>
      <w:jc w:val="center"/>
    </w:pPr>
    <w:rPr>
      <w:caps/>
      <w:spacing w:val="65"/>
      <w:sz w:val="64"/>
    </w:rPr>
  </w:style>
  <w:style w:type="paragraph" w:customStyle="1" w:styleId="SubtitleCover">
    <w:name w:val="Subtitle Cover"/>
    <w:basedOn w:val="TitleCover"/>
    <w:next w:val="BodyText"/>
    <w:pPr>
      <w:pBdr>
        <w:top w:val="single" w:sz="4" w:space="12" w:color="808080"/>
      </w:pBdr>
      <w:spacing w:after="0" w:line="440" w:lineRule="atLeast"/>
    </w:pPr>
    <w:rPr>
      <w:spacing w:val="30"/>
      <w:sz w:val="36"/>
    </w:rPr>
  </w:style>
  <w:style w:type="paragraph" w:customStyle="1" w:styleId="CaptionCenteredBefore12ptNounderl">
    <w:name w:val="Caption + Centered Before:  12 pt + No underl..."/>
    <w:basedOn w:val="Normal"/>
    <w:pPr>
      <w:keepNext/>
      <w:widowControl/>
      <w:spacing w:before="240"/>
      <w:jc w:val="center"/>
    </w:pPr>
    <w:rPr>
      <w:rFonts w:ascii="Arial" w:hAnsi="Arial"/>
      <w:b/>
      <w:bCs/>
      <w:spacing w:val="5"/>
      <w:sz w:val="16"/>
      <w:szCs w:val="16"/>
      <w:u w:val="single"/>
    </w:rPr>
  </w:style>
  <w:style w:type="paragraph" w:styleId="NoSpacing">
    <w:name w:val="No Spacing"/>
    <w:uiPriority w:val="1"/>
    <w:pPr>
      <w:suppressAutoHyphens/>
    </w:pPr>
    <w:rPr>
      <w:rFonts w:ascii="Calibri" w:eastAsia="Arial" w:hAnsi="Calibri"/>
      <w:sz w:val="22"/>
      <w:szCs w:val="22"/>
      <w:lang w:eastAsia="ar-SA"/>
    </w:rPr>
  </w:style>
  <w:style w:type="paragraph" w:styleId="BalloonText">
    <w:name w:val="Balloon Text"/>
    <w:basedOn w:val="Normal"/>
    <w:uiPriority w:val="99"/>
    <w:rPr>
      <w:rFonts w:ascii="Tahoma" w:hAnsi="Tahoma"/>
      <w:sz w:val="16"/>
      <w:szCs w:val="16"/>
      <w:lang w:val="x-none"/>
    </w:rPr>
  </w:style>
  <w:style w:type="paragraph" w:customStyle="1" w:styleId="CSP-ChapterTitle">
    <w:name w:val="CSP - Chapter Title"/>
    <w:basedOn w:val="Normal"/>
    <w:link w:val="CSP-ChapterTitleChar"/>
    <w:pPr>
      <w:spacing w:line="100" w:lineRule="atLeast"/>
      <w:jc w:val="center"/>
    </w:pPr>
    <w:rPr>
      <w:rFonts w:ascii="Times New Roman" w:hAnsi="Times New Roman"/>
      <w:iCs/>
      <w:caps/>
      <w:sz w:val="28"/>
      <w:szCs w:val="28"/>
    </w:rPr>
  </w:style>
  <w:style w:type="paragraph" w:customStyle="1" w:styleId="CSP-ChapterBodyText">
    <w:name w:val="CSP - Chapter Body Text"/>
    <w:basedOn w:val="Normal"/>
    <w:pPr>
      <w:spacing w:line="100" w:lineRule="atLeast"/>
      <w:ind w:firstLine="288"/>
      <w:jc w:val="both"/>
    </w:pPr>
    <w:rPr>
      <w:rFonts w:ascii="Garamond" w:hAnsi="Garamond"/>
      <w:iCs/>
    </w:rPr>
  </w:style>
  <w:style w:type="paragraph" w:customStyle="1" w:styleId="CSP-ChapterBodyText-FirstParagraph">
    <w:name w:val="CSP - Chapter Body Text - First Paragraph"/>
    <w:basedOn w:val="CSP-ChapterBodyText"/>
    <w:pPr>
      <w:ind w:firstLine="0"/>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pPr>
    <w:rPr>
      <w:rFonts w:ascii="Mangal" w:eastAsia="Mangal" w:hAnsi="Mangal" w:cs="Mangal"/>
      <w:color w:val="000000"/>
      <w:sz w:val="24"/>
      <w:szCs w:val="24"/>
      <w:lang w:eastAsia="hi-IN" w:bidi="hi-IN"/>
    </w:rPr>
  </w:style>
  <w:style w:type="paragraph" w:styleId="Quote">
    <w:name w:val="Quote"/>
    <w:basedOn w:val="Normal"/>
    <w:next w:val="Normal"/>
    <w:link w:val="QuoteChar"/>
    <w:uiPriority w:val="29"/>
    <w:qFormat/>
    <w:rsid w:val="00F1752E"/>
    <w:pPr>
      <w:spacing w:line="360" w:lineRule="auto"/>
    </w:pPr>
    <w:rPr>
      <w:rFonts w:ascii="Open Sans" w:hAnsi="Open Sans" w:cs="Open Sans"/>
      <w:i/>
      <w:iCs/>
      <w:color w:val="000000"/>
      <w:sz w:val="28"/>
      <w:szCs w:val="20"/>
      <w:lang w:val="x-none"/>
    </w:rPr>
  </w:style>
  <w:style w:type="character" w:customStyle="1" w:styleId="QuoteChar">
    <w:name w:val="Quote Char"/>
    <w:link w:val="Quote"/>
    <w:uiPriority w:val="29"/>
    <w:rsid w:val="00F1752E"/>
    <w:rPr>
      <w:rFonts w:ascii="Open Sans" w:eastAsia="Calibri" w:hAnsi="Open Sans" w:cs="Open Sans"/>
      <w:i/>
      <w:iCs/>
      <w:color w:val="000000"/>
      <w:sz w:val="28"/>
      <w:lang w:val="x-none" w:eastAsia="hi-IN" w:bidi="hi-IN"/>
    </w:rPr>
  </w:style>
  <w:style w:type="paragraph" w:styleId="ListParagraph">
    <w:name w:val="List Paragraph"/>
    <w:basedOn w:val="Normal"/>
    <w:uiPriority w:val="34"/>
    <w:rsid w:val="002B3564"/>
    <w:pPr>
      <w:widowControl/>
      <w:spacing w:after="200" w:line="276" w:lineRule="auto"/>
      <w:ind w:left="720"/>
      <w:contextualSpacing/>
    </w:pPr>
    <w:rPr>
      <w:rFonts w:ascii="Calibri" w:hAnsi="Calibri" w:cs="Times New Roman"/>
      <w:lang w:eastAsia="en-US"/>
    </w:rPr>
  </w:style>
  <w:style w:type="character" w:customStyle="1" w:styleId="FooterChar">
    <w:name w:val="Footer Char"/>
    <w:link w:val="Footer"/>
    <w:uiPriority w:val="99"/>
    <w:rsid w:val="002B3564"/>
    <w:rPr>
      <w:rFonts w:ascii="Arial Unicode MS" w:eastAsia="Arial Unicode MS" w:hAnsi="Arial Unicode MS"/>
      <w:b/>
      <w:sz w:val="18"/>
      <w:lang w:val="en-AU" w:eastAsia="ar-SA"/>
    </w:rPr>
  </w:style>
  <w:style w:type="character" w:customStyle="1" w:styleId="huge1">
    <w:name w:val="huge1"/>
    <w:rsid w:val="002B3564"/>
    <w:rPr>
      <w:rFonts w:ascii="Verdana" w:hAnsi="Verdana" w:hint="default"/>
      <w:sz w:val="30"/>
      <w:szCs w:val="30"/>
    </w:rPr>
  </w:style>
  <w:style w:type="character" w:customStyle="1" w:styleId="bodybold1">
    <w:name w:val="bodybold1"/>
    <w:rsid w:val="002B3564"/>
    <w:rPr>
      <w:rFonts w:ascii="Verdana" w:hAnsi="Verdana" w:hint="default"/>
      <w:b/>
      <w:bCs/>
      <w:sz w:val="20"/>
      <w:szCs w:val="20"/>
    </w:rPr>
  </w:style>
  <w:style w:type="character" w:customStyle="1" w:styleId="messagebody2">
    <w:name w:val="messagebody2"/>
    <w:basedOn w:val="DefaultParagraphFont"/>
    <w:rsid w:val="002B3564"/>
  </w:style>
  <w:style w:type="paragraph" w:customStyle="1" w:styleId="titlepage">
    <w:name w:val="titlepage"/>
    <w:basedOn w:val="Normal"/>
    <w:link w:val="titlepageChar"/>
    <w:qFormat/>
    <w:rsid w:val="00993E93"/>
    <w:pPr>
      <w:spacing w:line="360" w:lineRule="auto"/>
    </w:pPr>
    <w:rPr>
      <w:rFonts w:ascii="Libre Baskerville" w:hAnsi="Libre Baskerville" w:cs="CenturyGothic"/>
      <w:spacing w:val="-1"/>
      <w:sz w:val="18"/>
      <w:szCs w:val="18"/>
      <w:lang w:val="fr-FR" w:eastAsia="en-US"/>
    </w:rPr>
  </w:style>
  <w:style w:type="character" w:customStyle="1" w:styleId="titlepageChar">
    <w:name w:val="titlepage Char"/>
    <w:link w:val="titlepage"/>
    <w:rsid w:val="00993E93"/>
    <w:rPr>
      <w:rFonts w:ascii="Libre Baskerville" w:eastAsia="Calibri" w:hAnsi="Libre Baskerville" w:cs="CenturyGothic"/>
      <w:spacing w:val="-1"/>
      <w:sz w:val="18"/>
      <w:szCs w:val="18"/>
      <w:lang w:val="fr-FR" w:bidi="hi-IN"/>
    </w:rPr>
  </w:style>
  <w:style w:type="paragraph" w:customStyle="1" w:styleId="firstparagraph">
    <w:name w:val="firstparagraph"/>
    <w:basedOn w:val="Normal"/>
    <w:link w:val="firstparagraphChar"/>
    <w:rsid w:val="00E72DB8"/>
    <w:pPr>
      <w:spacing w:line="336" w:lineRule="auto"/>
      <w:jc w:val="both"/>
    </w:pPr>
    <w:rPr>
      <w:rFonts w:ascii="Libre Baskerville" w:hAnsi="Libre Baskerville"/>
    </w:rPr>
  </w:style>
  <w:style w:type="paragraph" w:customStyle="1" w:styleId="mainbody">
    <w:name w:val="main body"/>
    <w:basedOn w:val="Normal"/>
    <w:link w:val="mainbodyChar"/>
    <w:qFormat/>
    <w:rsid w:val="00E72DB8"/>
    <w:pPr>
      <w:spacing w:line="336" w:lineRule="auto"/>
      <w:ind w:firstLine="432"/>
      <w:jc w:val="both"/>
    </w:pPr>
    <w:rPr>
      <w:rFonts w:ascii="Libre Baskerville" w:hAnsi="Libre Baskerville"/>
    </w:rPr>
  </w:style>
  <w:style w:type="character" w:customStyle="1" w:styleId="firstparagraphChar">
    <w:name w:val="firstparagraph Char"/>
    <w:link w:val="firstparagraph"/>
    <w:rsid w:val="00E72DB8"/>
    <w:rPr>
      <w:rFonts w:ascii="Libre Baskerville" w:eastAsia="Calibri" w:hAnsi="Libre Baskerville" w:cs="Calibri"/>
      <w:sz w:val="22"/>
      <w:szCs w:val="22"/>
      <w:lang w:eastAsia="hi-IN" w:bidi="hi-IN"/>
    </w:rPr>
  </w:style>
  <w:style w:type="character" w:customStyle="1" w:styleId="Heading5Char">
    <w:name w:val="Heading 5 Char"/>
    <w:link w:val="Heading5"/>
    <w:uiPriority w:val="9"/>
    <w:semiHidden/>
    <w:rsid w:val="00156443"/>
    <w:rPr>
      <w:rFonts w:ascii="Garamond" w:hAnsi="Garamond"/>
      <w:b/>
      <w:bCs/>
      <w:i/>
      <w:iCs/>
      <w:spacing w:val="-1"/>
      <w:sz w:val="26"/>
      <w:szCs w:val="26"/>
      <w:lang w:val="fr-FR"/>
    </w:rPr>
  </w:style>
  <w:style w:type="character" w:customStyle="1" w:styleId="mainbodyChar">
    <w:name w:val="main body Char"/>
    <w:link w:val="mainbody"/>
    <w:rsid w:val="00E72DB8"/>
    <w:rPr>
      <w:rFonts w:ascii="Libre Baskerville" w:eastAsia="Calibri" w:hAnsi="Libre Baskerville" w:cs="Calibri"/>
      <w:sz w:val="22"/>
      <w:szCs w:val="22"/>
      <w:lang w:eastAsia="hi-IN" w:bidi="hi-IN"/>
    </w:rPr>
  </w:style>
  <w:style w:type="character" w:customStyle="1" w:styleId="Heading6Char">
    <w:name w:val="Heading 6 Char"/>
    <w:link w:val="Heading6"/>
    <w:rsid w:val="00156443"/>
    <w:rPr>
      <w:b/>
      <w:bCs/>
      <w:spacing w:val="-1"/>
      <w:sz w:val="22"/>
      <w:szCs w:val="22"/>
      <w:lang w:val="fr-FR"/>
    </w:rPr>
  </w:style>
  <w:style w:type="character" w:customStyle="1" w:styleId="Heading8Char">
    <w:name w:val="Heading 8 Char"/>
    <w:link w:val="Heading8"/>
    <w:uiPriority w:val="9"/>
    <w:semiHidden/>
    <w:rsid w:val="00156443"/>
    <w:rPr>
      <w:rFonts w:ascii="Garamond" w:hAnsi="Garamond"/>
      <w:i/>
      <w:iCs/>
      <w:spacing w:val="-1"/>
      <w:sz w:val="24"/>
      <w:szCs w:val="24"/>
      <w:lang w:val="fr-FR"/>
    </w:rPr>
  </w:style>
  <w:style w:type="character" w:customStyle="1" w:styleId="Heading9Char">
    <w:name w:val="Heading 9 Char"/>
    <w:link w:val="Heading9"/>
    <w:uiPriority w:val="9"/>
    <w:semiHidden/>
    <w:rsid w:val="00156443"/>
    <w:rPr>
      <w:rFonts w:ascii="Cambria" w:hAnsi="Cambria"/>
      <w:spacing w:val="-1"/>
      <w:sz w:val="22"/>
      <w:szCs w:val="22"/>
      <w:lang w:val="fr-FR"/>
    </w:rPr>
  </w:style>
  <w:style w:type="table" w:styleId="TableGrid">
    <w:name w:val="Table Grid"/>
    <w:basedOn w:val="TableNormal"/>
    <w:rsid w:val="00156443"/>
    <w:rPr>
      <w:rFonts w:ascii="Calibri" w:hAnsi="Calibri"/>
      <w:sz w:val="22"/>
      <w:szCs w:val="22"/>
      <w:lang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1">
    <w:name w:val="A1"/>
    <w:uiPriority w:val="99"/>
    <w:rsid w:val="00156443"/>
    <w:rPr>
      <w:rFonts w:ascii="Times New Roman" w:hAnsi="Times New Roman" w:cs="Times"/>
      <w:color w:val="221E1F"/>
      <w:sz w:val="18"/>
      <w:szCs w:val="18"/>
    </w:rPr>
  </w:style>
  <w:style w:type="paragraph" w:styleId="CommentText">
    <w:name w:val="annotation text"/>
    <w:basedOn w:val="Normal"/>
    <w:link w:val="CommentTextChar"/>
    <w:uiPriority w:val="99"/>
    <w:semiHidden/>
    <w:unhideWhenUsed/>
    <w:rsid w:val="00156443"/>
    <w:pPr>
      <w:spacing w:after="200" w:line="276" w:lineRule="auto"/>
      <w:ind w:firstLine="432"/>
    </w:pPr>
    <w:rPr>
      <w:rFonts w:ascii="Garamond" w:hAnsi="Garamond" w:cs="Times New Roman"/>
      <w:spacing w:val="-1"/>
      <w:sz w:val="20"/>
      <w:szCs w:val="20"/>
      <w:lang w:val="fr-FR" w:eastAsia="en-US"/>
    </w:rPr>
  </w:style>
  <w:style w:type="character" w:customStyle="1" w:styleId="CommentTextChar">
    <w:name w:val="Comment Text Char"/>
    <w:link w:val="CommentText"/>
    <w:uiPriority w:val="99"/>
    <w:semiHidden/>
    <w:rsid w:val="00156443"/>
    <w:rPr>
      <w:rFonts w:ascii="Garamond" w:eastAsia="Calibri" w:hAnsi="Garamond"/>
      <w:spacing w:val="-1"/>
      <w:lang w:val="fr-FR"/>
    </w:rPr>
  </w:style>
  <w:style w:type="paragraph" w:styleId="CommentSubject">
    <w:name w:val="annotation subject"/>
    <w:basedOn w:val="CommentText"/>
    <w:next w:val="CommentText"/>
    <w:link w:val="CommentSubjectChar"/>
    <w:uiPriority w:val="99"/>
    <w:semiHidden/>
    <w:unhideWhenUsed/>
    <w:rsid w:val="00156443"/>
    <w:rPr>
      <w:b/>
      <w:bCs/>
    </w:rPr>
  </w:style>
  <w:style w:type="character" w:customStyle="1" w:styleId="CommentSubjectChar">
    <w:name w:val="Comment Subject Char"/>
    <w:link w:val="CommentSubject"/>
    <w:uiPriority w:val="99"/>
    <w:semiHidden/>
    <w:rsid w:val="00156443"/>
    <w:rPr>
      <w:rFonts w:ascii="Garamond" w:eastAsia="Calibri" w:hAnsi="Garamond"/>
      <w:b/>
      <w:bCs/>
      <w:spacing w:val="-1"/>
      <w:lang w:val="fr-FR"/>
    </w:rPr>
  </w:style>
  <w:style w:type="paragraph" w:customStyle="1" w:styleId="CSP-FrontMatterBodyText">
    <w:name w:val="CSP - Front Matter Body Text"/>
    <w:basedOn w:val="Normal"/>
    <w:rsid w:val="00156443"/>
    <w:pPr>
      <w:spacing w:line="240" w:lineRule="auto"/>
      <w:ind w:firstLine="432"/>
      <w:jc w:val="center"/>
    </w:pPr>
    <w:rPr>
      <w:rFonts w:ascii="Garamond" w:hAnsi="Garamond" w:cs="Times New Roman"/>
      <w:iCs/>
      <w:spacing w:val="-1"/>
      <w:lang w:val="fr-FR" w:eastAsia="en-US"/>
    </w:rPr>
  </w:style>
  <w:style w:type="paragraph" w:customStyle="1" w:styleId="chapterheading">
    <w:name w:val="chapterheading"/>
    <w:basedOn w:val="Normal"/>
    <w:link w:val="chapterheadingChar"/>
    <w:rsid w:val="00156443"/>
    <w:pPr>
      <w:widowControl/>
      <w:spacing w:before="29" w:line="980" w:lineRule="exact"/>
      <w:ind w:firstLine="432"/>
      <w:jc w:val="center"/>
    </w:pPr>
    <w:rPr>
      <w:rFonts w:ascii="Times New Roman" w:hAnsi="Times New Roman" w:cs="Times New Roman"/>
      <w:color w:val="363435"/>
      <w:spacing w:val="-1"/>
      <w:w w:val="82"/>
      <w:sz w:val="52"/>
      <w:szCs w:val="52"/>
      <w:lang w:val="fr-FR" w:eastAsia="en-US"/>
    </w:rPr>
  </w:style>
  <w:style w:type="character" w:customStyle="1" w:styleId="chapterheadingChar">
    <w:name w:val="chapterheading Char"/>
    <w:link w:val="chapterheading"/>
    <w:rsid w:val="00156443"/>
    <w:rPr>
      <w:color w:val="363435"/>
      <w:spacing w:val="-1"/>
      <w:w w:val="82"/>
      <w:sz w:val="52"/>
      <w:szCs w:val="52"/>
      <w:lang w:val="fr-FR"/>
    </w:rPr>
  </w:style>
  <w:style w:type="character" w:customStyle="1" w:styleId="Heading1Char">
    <w:name w:val="Heading 1 Char"/>
    <w:link w:val="Heading1"/>
    <w:uiPriority w:val="9"/>
    <w:rsid w:val="00C82DCB"/>
    <w:rPr>
      <w:rFonts w:ascii="Aleo" w:eastAsia="Arial Unicode MS" w:hAnsi="Aleo"/>
      <w:spacing w:val="126"/>
      <w:kern w:val="52"/>
      <w:sz w:val="40"/>
      <w:szCs w:val="40"/>
      <w:lang w:val="en-AU" w:eastAsia="zh-CN"/>
    </w:rPr>
  </w:style>
  <w:style w:type="character" w:customStyle="1" w:styleId="Heading2Char">
    <w:name w:val="Heading 2 Char"/>
    <w:link w:val="Heading2"/>
    <w:uiPriority w:val="9"/>
    <w:rsid w:val="00156443"/>
    <w:rPr>
      <w:rFonts w:ascii="Bliss 2 Light" w:eastAsia="Arial Unicode MS" w:hAnsi="Bliss 2 Light"/>
      <w:kern w:val="1"/>
      <w:sz w:val="32"/>
      <w:szCs w:val="48"/>
      <w:lang w:val="en-AU" w:eastAsia="ar-SA"/>
    </w:rPr>
  </w:style>
  <w:style w:type="character" w:customStyle="1" w:styleId="Heading3Char">
    <w:name w:val="Heading 3 Char"/>
    <w:link w:val="Heading3"/>
    <w:uiPriority w:val="9"/>
    <w:rsid w:val="00156443"/>
    <w:rPr>
      <w:rFonts w:ascii="Bliss 2 Light" w:eastAsia="Arial Unicode MS" w:hAnsi="Bliss 2 Light"/>
      <w:kern w:val="1"/>
      <w:sz w:val="28"/>
      <w:szCs w:val="48"/>
      <w:lang w:val="en-AU" w:eastAsia="ar-SA"/>
    </w:rPr>
  </w:style>
  <w:style w:type="character" w:customStyle="1" w:styleId="Heading4Char">
    <w:name w:val="Heading 4 Char"/>
    <w:link w:val="Heading4"/>
    <w:uiPriority w:val="9"/>
    <w:rsid w:val="00156443"/>
    <w:rPr>
      <w:rFonts w:ascii="Bliss 2 Light" w:eastAsia="Arial Unicode MS" w:hAnsi="Bliss 2 Light"/>
      <w:kern w:val="1"/>
      <w:sz w:val="24"/>
      <w:szCs w:val="48"/>
      <w:lang w:val="en-AU" w:eastAsia="ar-SA"/>
    </w:rPr>
  </w:style>
  <w:style w:type="paragraph" w:customStyle="1" w:styleId="titlepage1">
    <w:name w:val="titlepage1"/>
    <w:basedOn w:val="Normal"/>
    <w:link w:val="titlepage1Char"/>
    <w:rsid w:val="00156443"/>
    <w:pPr>
      <w:widowControl/>
      <w:spacing w:before="29" w:line="980" w:lineRule="exact"/>
      <w:ind w:left="321" w:right="177" w:firstLine="432"/>
      <w:jc w:val="center"/>
    </w:pPr>
    <w:rPr>
      <w:rFonts w:ascii="Times New Roman" w:hAnsi="Times New Roman" w:cs="Times New Roman"/>
      <w:color w:val="363435"/>
      <w:spacing w:val="-1"/>
      <w:w w:val="86"/>
      <w:sz w:val="92"/>
      <w:szCs w:val="92"/>
      <w:lang w:val="fr-FR" w:eastAsia="en-US"/>
    </w:rPr>
  </w:style>
  <w:style w:type="character" w:customStyle="1" w:styleId="titlepage1Char">
    <w:name w:val="titlepage1 Char"/>
    <w:link w:val="titlepage1"/>
    <w:rsid w:val="00156443"/>
    <w:rPr>
      <w:color w:val="363435"/>
      <w:spacing w:val="-1"/>
      <w:w w:val="86"/>
      <w:sz w:val="92"/>
      <w:szCs w:val="92"/>
      <w:lang w:val="fr-FR"/>
    </w:rPr>
  </w:style>
  <w:style w:type="paragraph" w:customStyle="1" w:styleId="bodystyle">
    <w:name w:val="bodystyle"/>
    <w:basedOn w:val="Normal"/>
    <w:link w:val="bodystyleChar"/>
    <w:rsid w:val="00156443"/>
    <w:pPr>
      <w:widowControl/>
      <w:spacing w:line="302" w:lineRule="auto"/>
      <w:ind w:firstLine="432"/>
    </w:pPr>
    <w:rPr>
      <w:rFonts w:ascii="Times New Roman" w:hAnsi="Times New Roman" w:cs="Times New Roman"/>
      <w:spacing w:val="-1"/>
      <w:lang w:val="fr-FR" w:eastAsia="en-US"/>
    </w:rPr>
  </w:style>
  <w:style w:type="character" w:customStyle="1" w:styleId="bodystyleChar">
    <w:name w:val="bodystyle Char"/>
    <w:link w:val="bodystyle"/>
    <w:rsid w:val="00156443"/>
    <w:rPr>
      <w:spacing w:val="-1"/>
      <w:sz w:val="22"/>
      <w:szCs w:val="22"/>
      <w:lang w:val="fr-FR"/>
    </w:rPr>
  </w:style>
  <w:style w:type="character" w:customStyle="1" w:styleId="SubtitleChar">
    <w:name w:val="Subtitle Char"/>
    <w:link w:val="Subtitle"/>
    <w:uiPriority w:val="11"/>
    <w:rsid w:val="000B37C0"/>
    <w:rPr>
      <w:rFonts w:ascii="Open Sans" w:eastAsia="Arial" w:hAnsi="Open Sans" w:cs="Open Sans"/>
      <w:kern w:val="1"/>
      <w:sz w:val="32"/>
      <w:szCs w:val="32"/>
      <w:lang w:val="en-AU" w:eastAsia="ar-SA"/>
    </w:rPr>
  </w:style>
  <w:style w:type="paragraph" w:customStyle="1" w:styleId="firstparagraph2">
    <w:name w:val="firstparagraph2"/>
    <w:basedOn w:val="Normal"/>
    <w:link w:val="firstparagraph2Char"/>
    <w:rsid w:val="00156443"/>
    <w:pPr>
      <w:spacing w:after="200"/>
    </w:pPr>
    <w:rPr>
      <w:rFonts w:ascii="Garamond" w:hAnsi="Garamond" w:cs="Times New Roman"/>
      <w:spacing w:val="-1"/>
      <w:lang w:val="fr-FR" w:eastAsia="en-US"/>
    </w:rPr>
  </w:style>
  <w:style w:type="paragraph" w:styleId="TOCHeading">
    <w:name w:val="TOC Heading"/>
    <w:basedOn w:val="Heading1"/>
    <w:next w:val="Normal"/>
    <w:uiPriority w:val="39"/>
    <w:unhideWhenUsed/>
    <w:rsid w:val="00156443"/>
    <w:pPr>
      <w:keepNext/>
      <w:keepLines/>
      <w:widowControl/>
      <w:numPr>
        <w:numId w:val="0"/>
      </w:numPr>
      <w:spacing w:before="480" w:after="0" w:line="276" w:lineRule="auto"/>
      <w:jc w:val="left"/>
      <w:outlineLvl w:val="9"/>
    </w:pPr>
    <w:rPr>
      <w:rFonts w:ascii="Cambria" w:eastAsia="Times New Roman" w:hAnsi="Cambria"/>
      <w:b/>
      <w:bCs/>
      <w:color w:val="365F91"/>
      <w:kern w:val="0"/>
      <w:sz w:val="28"/>
      <w:szCs w:val="28"/>
      <w:lang w:val="en-US" w:eastAsia="ja-JP"/>
    </w:rPr>
  </w:style>
  <w:style w:type="character" w:customStyle="1" w:styleId="firstparagraph2Char">
    <w:name w:val="firstparagraph2 Char"/>
    <w:link w:val="firstparagraph2"/>
    <w:rsid w:val="00156443"/>
    <w:rPr>
      <w:rFonts w:ascii="Garamond" w:eastAsia="Calibri" w:hAnsi="Garamond"/>
      <w:spacing w:val="-1"/>
      <w:sz w:val="22"/>
      <w:szCs w:val="22"/>
      <w:lang w:val="fr-FR"/>
    </w:rPr>
  </w:style>
  <w:style w:type="paragraph" w:customStyle="1" w:styleId="divider">
    <w:name w:val="divider"/>
    <w:basedOn w:val="Heading1"/>
    <w:link w:val="dividerChar"/>
    <w:rsid w:val="00156443"/>
    <w:pPr>
      <w:keepNext/>
      <w:widowControl/>
      <w:numPr>
        <w:numId w:val="0"/>
      </w:numPr>
      <w:spacing w:before="480" w:after="240" w:line="302" w:lineRule="auto"/>
      <w:ind w:right="72"/>
    </w:pPr>
    <w:rPr>
      <w:rFonts w:ascii="Caecilia LT Std Light" w:eastAsia="Times New Roman" w:hAnsi="Caecilia LT Std Light"/>
      <w:bCs/>
      <w:spacing w:val="20"/>
      <w:w w:val="83"/>
      <w:kern w:val="32"/>
      <w:sz w:val="72"/>
      <w:szCs w:val="72"/>
      <w:lang w:val="fr-FR" w:eastAsia="en-US"/>
    </w:rPr>
  </w:style>
  <w:style w:type="character" w:customStyle="1" w:styleId="dividerChar">
    <w:name w:val="divider Char"/>
    <w:link w:val="divider"/>
    <w:rsid w:val="00156443"/>
    <w:rPr>
      <w:rFonts w:ascii="Caecilia LT Std Light" w:hAnsi="Caecilia LT Std Light"/>
      <w:bCs/>
      <w:spacing w:val="20"/>
      <w:w w:val="83"/>
      <w:kern w:val="32"/>
      <w:sz w:val="72"/>
      <w:szCs w:val="72"/>
      <w:lang w:val="fr-FR"/>
    </w:rPr>
  </w:style>
  <w:style w:type="paragraph" w:styleId="TOC5">
    <w:name w:val="toc 5"/>
    <w:basedOn w:val="Normal"/>
    <w:next w:val="Normal"/>
    <w:autoRedefine/>
    <w:uiPriority w:val="39"/>
    <w:unhideWhenUsed/>
    <w:rsid w:val="00EC6244"/>
    <w:pPr>
      <w:ind w:left="1040"/>
    </w:pPr>
    <w:rPr>
      <w:rFonts w:ascii="Calibri" w:hAnsi="Calibri"/>
      <w:sz w:val="18"/>
      <w:szCs w:val="18"/>
    </w:rPr>
  </w:style>
  <w:style w:type="paragraph" w:styleId="TOC6">
    <w:name w:val="toc 6"/>
    <w:basedOn w:val="Normal"/>
    <w:next w:val="Normal"/>
    <w:autoRedefine/>
    <w:uiPriority w:val="39"/>
    <w:unhideWhenUsed/>
    <w:rsid w:val="00EC6244"/>
    <w:pPr>
      <w:ind w:left="1300"/>
    </w:pPr>
    <w:rPr>
      <w:rFonts w:ascii="Calibri" w:hAnsi="Calibri"/>
      <w:sz w:val="18"/>
      <w:szCs w:val="18"/>
    </w:rPr>
  </w:style>
  <w:style w:type="paragraph" w:styleId="TOC7">
    <w:name w:val="toc 7"/>
    <w:basedOn w:val="Normal"/>
    <w:next w:val="Normal"/>
    <w:autoRedefine/>
    <w:uiPriority w:val="39"/>
    <w:unhideWhenUsed/>
    <w:rsid w:val="00EC6244"/>
    <w:pPr>
      <w:ind w:left="1560"/>
    </w:pPr>
    <w:rPr>
      <w:rFonts w:ascii="Calibri" w:hAnsi="Calibri"/>
      <w:sz w:val="18"/>
      <w:szCs w:val="18"/>
    </w:rPr>
  </w:style>
  <w:style w:type="paragraph" w:styleId="TOC8">
    <w:name w:val="toc 8"/>
    <w:basedOn w:val="Normal"/>
    <w:next w:val="Normal"/>
    <w:autoRedefine/>
    <w:uiPriority w:val="39"/>
    <w:unhideWhenUsed/>
    <w:rsid w:val="00EC6244"/>
    <w:pPr>
      <w:ind w:left="1820"/>
    </w:pPr>
    <w:rPr>
      <w:rFonts w:ascii="Calibri" w:hAnsi="Calibri"/>
      <w:sz w:val="18"/>
      <w:szCs w:val="18"/>
    </w:rPr>
  </w:style>
  <w:style w:type="paragraph" w:styleId="TOC9">
    <w:name w:val="toc 9"/>
    <w:basedOn w:val="Normal"/>
    <w:next w:val="Normal"/>
    <w:autoRedefine/>
    <w:uiPriority w:val="39"/>
    <w:unhideWhenUsed/>
    <w:rsid w:val="00EC6244"/>
    <w:pPr>
      <w:ind w:left="2080"/>
    </w:pPr>
    <w:rPr>
      <w:rFonts w:ascii="Calibri" w:hAnsi="Calibri"/>
      <w:sz w:val="18"/>
      <w:szCs w:val="18"/>
    </w:rPr>
  </w:style>
  <w:style w:type="paragraph" w:customStyle="1" w:styleId="CHAPTERTITLE">
    <w:name w:val="CHAPTER_TITLE"/>
    <w:basedOn w:val="Normal"/>
    <w:uiPriority w:val="99"/>
    <w:rsid w:val="00681BB0"/>
    <w:pPr>
      <w:widowControl/>
      <w:autoSpaceDE w:val="0"/>
      <w:autoSpaceDN w:val="0"/>
      <w:adjustRightInd w:val="0"/>
      <w:spacing w:after="1200" w:line="1000" w:lineRule="atLeast"/>
      <w:jc w:val="center"/>
      <w:textAlignment w:val="center"/>
    </w:pPr>
    <w:rPr>
      <w:rFonts w:ascii="Open Sans Light" w:hAnsi="Open Sans Light" w:cs="Open Sans Light"/>
      <w:color w:val="000000"/>
      <w:spacing w:val="9"/>
      <w:sz w:val="44"/>
      <w:szCs w:val="44"/>
      <w:lang w:eastAsia="zh-CN"/>
    </w:rPr>
  </w:style>
  <w:style w:type="paragraph" w:customStyle="1" w:styleId="titlepagebooktitle">
    <w:name w:val="title page/book title"/>
    <w:basedOn w:val="Normal"/>
    <w:uiPriority w:val="99"/>
    <w:rsid w:val="00BE039C"/>
    <w:pPr>
      <w:pageBreakBefore/>
      <w:widowControl/>
      <w:autoSpaceDE w:val="0"/>
      <w:autoSpaceDN w:val="0"/>
      <w:adjustRightInd w:val="0"/>
      <w:spacing w:after="2640" w:line="288" w:lineRule="auto"/>
      <w:jc w:val="center"/>
      <w:textAlignment w:val="center"/>
    </w:pPr>
    <w:rPr>
      <w:rFonts w:ascii="Charlemagne Std" w:eastAsia="Times New Roman" w:hAnsi="Charlemagne Std" w:cs="Charlemagne Std"/>
      <w:color w:val="000000"/>
      <w:spacing w:val="37"/>
      <w:position w:val="-174"/>
      <w:sz w:val="92"/>
      <w:szCs w:val="92"/>
      <w:lang w:val="en-GB" w:eastAsia="zh-CN" w:bidi="ar-SA"/>
    </w:rPr>
  </w:style>
  <w:style w:type="paragraph" w:customStyle="1" w:styleId="titlepagebooksubtitle">
    <w:name w:val="title page/book subtitle"/>
    <w:basedOn w:val="Normal"/>
    <w:uiPriority w:val="99"/>
    <w:rsid w:val="00BE039C"/>
    <w:pPr>
      <w:widowControl/>
      <w:autoSpaceDE w:val="0"/>
      <w:autoSpaceDN w:val="0"/>
      <w:adjustRightInd w:val="0"/>
      <w:spacing w:after="720" w:line="560" w:lineRule="atLeast"/>
      <w:jc w:val="center"/>
      <w:textAlignment w:val="center"/>
    </w:pPr>
    <w:rPr>
      <w:rFonts w:eastAsia="Times New Roman" w:cs="Century Gothic"/>
      <w:i/>
      <w:iCs/>
      <w:color w:val="000000"/>
      <w:sz w:val="40"/>
      <w:szCs w:val="40"/>
      <w:lang w:val="en-GB" w:eastAsia="zh-CN" w:bidi="ar-SA"/>
    </w:rPr>
  </w:style>
  <w:style w:type="paragraph" w:customStyle="1" w:styleId="titlepageAuthorname">
    <w:name w:val="title page/Authorname"/>
    <w:basedOn w:val="Normal"/>
    <w:uiPriority w:val="99"/>
    <w:rsid w:val="00BE039C"/>
    <w:pPr>
      <w:widowControl/>
      <w:autoSpaceDE w:val="0"/>
      <w:autoSpaceDN w:val="0"/>
      <w:adjustRightInd w:val="0"/>
      <w:spacing w:before="2400" w:after="960" w:line="288" w:lineRule="auto"/>
      <w:jc w:val="center"/>
      <w:textAlignment w:val="center"/>
    </w:pPr>
    <w:rPr>
      <w:rFonts w:ascii="Charlemagne Std" w:eastAsia="Times New Roman" w:hAnsi="Charlemagne Std" w:cs="Charlemagne Std"/>
      <w:color w:val="000000"/>
      <w:spacing w:val="40"/>
      <w:sz w:val="40"/>
      <w:szCs w:val="40"/>
      <w:lang w:val="en-GB" w:eastAsia="zh-CN" w:bidi="ar-SA"/>
    </w:rPr>
  </w:style>
  <w:style w:type="paragraph" w:customStyle="1" w:styleId="centered">
    <w:name w:val="centered"/>
    <w:basedOn w:val="Normal"/>
    <w:uiPriority w:val="99"/>
    <w:rsid w:val="00BE039C"/>
    <w:pPr>
      <w:widowControl/>
      <w:suppressAutoHyphens w:val="0"/>
      <w:autoSpaceDE w:val="0"/>
      <w:autoSpaceDN w:val="0"/>
      <w:adjustRightInd w:val="0"/>
      <w:spacing w:line="280" w:lineRule="atLeast"/>
      <w:jc w:val="center"/>
      <w:textAlignment w:val="center"/>
    </w:pPr>
    <w:rPr>
      <w:rFonts w:eastAsia="Times New Roman" w:cs="Century Gothic"/>
      <w:color w:val="000000"/>
      <w:lang w:eastAsia="zh-CN" w:bidi="ar-SA"/>
    </w:rPr>
  </w:style>
  <w:style w:type="paragraph" w:customStyle="1" w:styleId="firstparagraph0">
    <w:name w:val="first paragraph"/>
    <w:basedOn w:val="Normal"/>
    <w:uiPriority w:val="99"/>
    <w:rsid w:val="00E2641F"/>
    <w:pPr>
      <w:widowControl/>
      <w:autoSpaceDE w:val="0"/>
      <w:autoSpaceDN w:val="0"/>
      <w:adjustRightInd w:val="0"/>
      <w:spacing w:line="336" w:lineRule="auto"/>
      <w:jc w:val="both"/>
      <w:textAlignment w:val="center"/>
    </w:pPr>
    <w:rPr>
      <w:rFonts w:ascii="Libre Baskerville" w:eastAsia="SimSun" w:hAnsi="Libre Baskerville" w:cs="Theano Didot"/>
      <w:color w:val="000000"/>
      <w:lang w:val="en-GB" w:eastAsia="zh-CN" w:bidi="ar-SA"/>
    </w:rPr>
  </w:style>
  <w:style w:type="paragraph" w:customStyle="1" w:styleId="Folios">
    <w:name w:val="Folios"/>
    <w:basedOn w:val="Normal"/>
    <w:uiPriority w:val="99"/>
    <w:rsid w:val="00BA2E75"/>
    <w:pPr>
      <w:widowControl/>
      <w:autoSpaceDE w:val="0"/>
      <w:autoSpaceDN w:val="0"/>
      <w:adjustRightInd w:val="0"/>
      <w:spacing w:line="288" w:lineRule="auto"/>
      <w:jc w:val="center"/>
      <w:textAlignment w:val="center"/>
    </w:pPr>
    <w:rPr>
      <w:rFonts w:ascii="Theano Didot" w:eastAsia="SimSun" w:hAnsi="Theano Didot" w:cs="Theano Didot"/>
      <w:color w:val="000000"/>
      <w:sz w:val="20"/>
      <w:szCs w:val="20"/>
      <w:lang w:val="en-GB" w:eastAsia="zh-CN" w:bidi="ar-SA"/>
    </w:rPr>
  </w:style>
  <w:style w:type="paragraph" w:customStyle="1" w:styleId="FirstParagraph1">
    <w:name w:val="First Paragraph"/>
    <w:basedOn w:val="firstparagraph"/>
    <w:link w:val="FirstParagraphChar0"/>
    <w:qFormat/>
    <w:rsid w:val="00E72DB8"/>
  </w:style>
  <w:style w:type="character" w:styleId="BookTitle">
    <w:name w:val="Book Title"/>
    <w:uiPriority w:val="33"/>
    <w:qFormat/>
    <w:rsid w:val="00C82DCB"/>
    <w:rPr>
      <w:bCs/>
      <w:smallCaps/>
      <w:spacing w:val="110"/>
      <w:sz w:val="96"/>
      <w:szCs w:val="96"/>
    </w:rPr>
  </w:style>
  <w:style w:type="character" w:customStyle="1" w:styleId="FirstParagraphChar0">
    <w:name w:val="First Paragraph Char"/>
    <w:link w:val="FirstParagraph1"/>
    <w:rsid w:val="00E72DB8"/>
    <w:rPr>
      <w:rFonts w:ascii="Century Gothic" w:eastAsia="Calibri" w:hAnsi="Century Gothic" w:cs="Calibri"/>
      <w:sz w:val="22"/>
      <w:szCs w:val="22"/>
      <w:lang w:eastAsia="hi-IN" w:bidi="hi-IN"/>
    </w:rPr>
  </w:style>
  <w:style w:type="paragraph" w:customStyle="1" w:styleId="Pageheaders">
    <w:name w:val="Page headers"/>
    <w:basedOn w:val="CSP-ChapterTitle"/>
    <w:link w:val="PageheadersChar"/>
    <w:qFormat/>
    <w:rsid w:val="00676A9E"/>
    <w:rPr>
      <w:rFonts w:ascii="Aleo" w:hAnsi="Aleo"/>
      <w:caps w:val="0"/>
      <w:spacing w:val="58"/>
      <w:sz w:val="20"/>
      <w:szCs w:val="20"/>
      <w:lang w:eastAsia="zh-CN"/>
    </w:rPr>
  </w:style>
  <w:style w:type="paragraph" w:customStyle="1" w:styleId="H2">
    <w:name w:val="H2"/>
    <w:basedOn w:val="Heading1"/>
    <w:link w:val="H2Char"/>
    <w:rsid w:val="0056151B"/>
    <w:rPr>
      <w:rFonts w:ascii="Aaargh" w:hAnsi="Aaargh"/>
    </w:rPr>
  </w:style>
  <w:style w:type="character" w:customStyle="1" w:styleId="CSP-ChapterTitleChar">
    <w:name w:val="CSP - Chapter Title Char"/>
    <w:link w:val="CSP-ChapterTitle"/>
    <w:rsid w:val="00FF4A04"/>
    <w:rPr>
      <w:rFonts w:eastAsia="Calibri" w:cs="Calibri"/>
      <w:iCs/>
      <w:caps/>
      <w:sz w:val="28"/>
      <w:szCs w:val="28"/>
      <w:lang w:eastAsia="hi-IN" w:bidi="hi-IN"/>
    </w:rPr>
  </w:style>
  <w:style w:type="character" w:customStyle="1" w:styleId="PageheadersChar">
    <w:name w:val="Page headers Char"/>
    <w:link w:val="Pageheaders"/>
    <w:rsid w:val="00676A9E"/>
    <w:rPr>
      <w:rFonts w:ascii="Aleo" w:eastAsia="Calibri" w:hAnsi="Aleo" w:cs="Calibri"/>
      <w:iCs/>
      <w:spacing w:val="58"/>
      <w:lang w:eastAsia="zh-CN" w:bidi="hi-IN"/>
    </w:rPr>
  </w:style>
  <w:style w:type="paragraph" w:customStyle="1" w:styleId="BlockQuote">
    <w:name w:val="BlockQuote"/>
    <w:basedOn w:val="mainbody"/>
    <w:link w:val="BlockQuoteChar"/>
    <w:qFormat/>
    <w:rsid w:val="00C330B7"/>
    <w:pPr>
      <w:ind w:left="432" w:firstLine="0"/>
    </w:pPr>
    <w:rPr>
      <w:i/>
      <w:sz w:val="24"/>
      <w:szCs w:val="24"/>
    </w:rPr>
  </w:style>
  <w:style w:type="character" w:customStyle="1" w:styleId="H2Char">
    <w:name w:val="H2 Char"/>
    <w:link w:val="H2"/>
    <w:rsid w:val="0056151B"/>
    <w:rPr>
      <w:rFonts w:ascii="Aaargh" w:eastAsia="Arial Unicode MS" w:hAnsi="Aaargh"/>
      <w:spacing w:val="126"/>
      <w:kern w:val="52"/>
      <w:sz w:val="40"/>
      <w:szCs w:val="40"/>
      <w:lang w:val="en-AU" w:eastAsia="zh-CN"/>
    </w:rPr>
  </w:style>
  <w:style w:type="paragraph" w:customStyle="1" w:styleId="bar">
    <w:name w:val="bar"/>
    <w:basedOn w:val="FirstParagraph1"/>
    <w:link w:val="barChar"/>
    <w:qFormat/>
    <w:rsid w:val="00883948"/>
    <w:pPr>
      <w:jc w:val="center"/>
    </w:pPr>
  </w:style>
  <w:style w:type="character" w:customStyle="1" w:styleId="BlockQuoteChar">
    <w:name w:val="BlockQuote Char"/>
    <w:link w:val="BlockQuote"/>
    <w:rsid w:val="00C330B7"/>
    <w:rPr>
      <w:rFonts w:ascii="Libre Baskerville" w:eastAsia="Calibri" w:hAnsi="Libre Baskerville" w:cs="Calibri"/>
      <w:i/>
      <w:sz w:val="24"/>
      <w:szCs w:val="24"/>
      <w:lang w:eastAsia="hi-IN" w:bidi="hi-IN"/>
    </w:rPr>
  </w:style>
  <w:style w:type="character" w:customStyle="1" w:styleId="barChar">
    <w:name w:val="bar Char"/>
    <w:link w:val="bar"/>
    <w:rsid w:val="00883948"/>
    <w:rPr>
      <w:rFonts w:ascii="Libre Baskerville" w:eastAsia="Calibri" w:hAnsi="Libre Baskerville" w:cs="Calibri"/>
      <w:sz w:val="22"/>
      <w:szCs w:val="22"/>
      <w:lang w:eastAsia="hi-IN" w:bidi="hi-IN"/>
    </w:rPr>
  </w:style>
  <w:style w:type="paragraph" w:customStyle="1" w:styleId="dividers">
    <w:name w:val="dividers"/>
    <w:basedOn w:val="TOC1"/>
    <w:link w:val="dividersChar"/>
    <w:qFormat/>
    <w:rsid w:val="00676A9E"/>
    <w:pPr>
      <w:spacing w:before="0"/>
      <w:jc w:val="center"/>
    </w:pPr>
    <w:rPr>
      <w:rFonts w:ascii="Aleo" w:hAnsi="Aleo" w:cs="Open Sans"/>
      <w:b w:val="0"/>
      <w:spacing w:val="56"/>
      <w:sz w:val="44"/>
      <w:szCs w:val="44"/>
    </w:rPr>
  </w:style>
  <w:style w:type="character" w:customStyle="1" w:styleId="TOC1Char">
    <w:name w:val="TOC 1 Char"/>
    <w:link w:val="TOC1"/>
    <w:uiPriority w:val="39"/>
    <w:rsid w:val="000B37C0"/>
    <w:rPr>
      <w:rFonts w:ascii="Calibri" w:hAnsi="Calibri" w:cs="Arial"/>
      <w:b/>
      <w:bCs/>
      <w:caps/>
      <w:lang w:eastAsia="ar-SA"/>
    </w:rPr>
  </w:style>
  <w:style w:type="character" w:customStyle="1" w:styleId="dividersChar">
    <w:name w:val="dividers Char"/>
    <w:link w:val="dividers"/>
    <w:rsid w:val="00676A9E"/>
    <w:rPr>
      <w:rFonts w:ascii="Aleo" w:hAnsi="Aleo" w:cs="Open Sans"/>
      <w:b w:val="0"/>
      <w:bCs/>
      <w:caps/>
      <w:spacing w:val="56"/>
      <w:sz w:val="44"/>
      <w:szCs w:val="4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fontsquirrel.com/fonts/aleo" TargetMode="Externa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publishxpres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tsquirrel.com/fonts/open-sans"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fontsquirrel.com/fonts/libre-baskerville" TargetMode="External"/><Relationship Id="rId19" Type="http://schemas.openxmlformats.org/officeDocument/2006/relationships/hyperlink" Target="http://www.diybookcovers.com" TargetMode="External"/><Relationship Id="rId4" Type="http://schemas.microsoft.com/office/2007/relationships/stylesWithEffects" Target="stylesWithEffects.xml"/><Relationship Id="rId9" Type="http://schemas.openxmlformats.org/officeDocument/2006/relationships/hyperlink" Target="http://www.website.com"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1C7FD-5F5B-42B8-A6E5-2F97B6BC6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53</Pages>
  <Words>8659</Words>
  <Characters>49358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CreateSpace Word Templates</vt:lpstr>
    </vt:vector>
  </TitlesOfParts>
  <Company/>
  <LinksUpToDate>false</LinksUpToDate>
  <CharactersWithSpaces>57902</CharactersWithSpaces>
  <SharedDoc>false</SharedDoc>
  <HLinks>
    <vt:vector size="42" baseType="variant">
      <vt:variant>
        <vt:i4>1966132</vt:i4>
      </vt:variant>
      <vt:variant>
        <vt:i4>38</vt:i4>
      </vt:variant>
      <vt:variant>
        <vt:i4>0</vt:i4>
      </vt:variant>
      <vt:variant>
        <vt:i4>5</vt:i4>
      </vt:variant>
      <vt:variant>
        <vt:lpwstr/>
      </vt:variant>
      <vt:variant>
        <vt:lpwstr>_Toc382343113</vt:lpwstr>
      </vt:variant>
      <vt:variant>
        <vt:i4>1966132</vt:i4>
      </vt:variant>
      <vt:variant>
        <vt:i4>32</vt:i4>
      </vt:variant>
      <vt:variant>
        <vt:i4>0</vt:i4>
      </vt:variant>
      <vt:variant>
        <vt:i4>5</vt:i4>
      </vt:variant>
      <vt:variant>
        <vt:lpwstr/>
      </vt:variant>
      <vt:variant>
        <vt:lpwstr>_Toc382343112</vt:lpwstr>
      </vt:variant>
      <vt:variant>
        <vt:i4>1966132</vt:i4>
      </vt:variant>
      <vt:variant>
        <vt:i4>26</vt:i4>
      </vt:variant>
      <vt:variant>
        <vt:i4>0</vt:i4>
      </vt:variant>
      <vt:variant>
        <vt:i4>5</vt:i4>
      </vt:variant>
      <vt:variant>
        <vt:lpwstr/>
      </vt:variant>
      <vt:variant>
        <vt:lpwstr>_Toc382343111</vt:lpwstr>
      </vt:variant>
      <vt:variant>
        <vt:i4>1966132</vt:i4>
      </vt:variant>
      <vt:variant>
        <vt:i4>20</vt:i4>
      </vt:variant>
      <vt:variant>
        <vt:i4>0</vt:i4>
      </vt:variant>
      <vt:variant>
        <vt:i4>5</vt:i4>
      </vt:variant>
      <vt:variant>
        <vt:lpwstr/>
      </vt:variant>
      <vt:variant>
        <vt:lpwstr>_Toc382343110</vt:lpwstr>
      </vt:variant>
      <vt:variant>
        <vt:i4>2031668</vt:i4>
      </vt:variant>
      <vt:variant>
        <vt:i4>14</vt:i4>
      </vt:variant>
      <vt:variant>
        <vt:i4>0</vt:i4>
      </vt:variant>
      <vt:variant>
        <vt:i4>5</vt:i4>
      </vt:variant>
      <vt:variant>
        <vt:lpwstr/>
      </vt:variant>
      <vt:variant>
        <vt:lpwstr>_Toc382343109</vt:lpwstr>
      </vt:variant>
      <vt:variant>
        <vt:i4>2031668</vt:i4>
      </vt:variant>
      <vt:variant>
        <vt:i4>8</vt:i4>
      </vt:variant>
      <vt:variant>
        <vt:i4>0</vt:i4>
      </vt:variant>
      <vt:variant>
        <vt:i4>5</vt:i4>
      </vt:variant>
      <vt:variant>
        <vt:lpwstr/>
      </vt:variant>
      <vt:variant>
        <vt:lpwstr>_Toc382343108</vt:lpwstr>
      </vt:variant>
      <vt:variant>
        <vt:i4>2031668</vt:i4>
      </vt:variant>
      <vt:variant>
        <vt:i4>2</vt:i4>
      </vt:variant>
      <vt:variant>
        <vt:i4>0</vt:i4>
      </vt:variant>
      <vt:variant>
        <vt:i4>5</vt:i4>
      </vt:variant>
      <vt:variant>
        <vt:lpwstr/>
      </vt:variant>
      <vt:variant>
        <vt:lpwstr>_Toc382343107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CreateSpace Word Templates</dc:title>
  <dc:subject>Manuscript Template</dc:subject>
  <dc:creator>CreateSpace</dc:creator>
  <cp:keywords>Public</cp:keywords>
  <cp:lastModifiedBy>Derek</cp:lastModifiedBy>
  <cp:revision>15</cp:revision>
  <cp:lastPrinted>2015-08-22T12:18:00Z</cp:lastPrinted>
  <dcterms:created xsi:type="dcterms:W3CDTF">2015-08-17T14:48:00Z</dcterms:created>
  <dcterms:modified xsi:type="dcterms:W3CDTF">2015-08-22T12:25:00Z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completed">
    <vt:filetime>2000-11-02T22:00:00Z</vt:filetime>
  </property>
</Properties>
</file>